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6EEF7" w14:textId="7CA7E877" w:rsidR="00A27F7B" w:rsidRDefault="00A27F7B" w:rsidP="008551DE">
      <w:pPr>
        <w:jc w:val="right"/>
      </w:pPr>
      <w:r>
        <w:rPr>
          <w:rFonts w:cs="Arial"/>
          <w:b/>
          <w:szCs w:val="18"/>
        </w:rPr>
        <w:t xml:space="preserve">Załącznik nr 1 do Zapytania cenowego </w:t>
      </w:r>
    </w:p>
    <w:p w14:paraId="1FE6AA32" w14:textId="77777777" w:rsidR="00A27F7B" w:rsidRDefault="00A27F7B" w:rsidP="00A27F7B">
      <w:pPr>
        <w:jc w:val="center"/>
      </w:pPr>
      <w:r>
        <w:rPr>
          <w:rFonts w:cs="Arial"/>
          <w:b/>
          <w:sz w:val="22"/>
          <w:szCs w:val="18"/>
        </w:rPr>
        <w:t>Formularz oferty</w:t>
      </w:r>
    </w:p>
    <w:p w14:paraId="6F1C0C24" w14:textId="5311EA23" w:rsidR="00A27F7B" w:rsidRDefault="00A27F7B" w:rsidP="00A27F7B">
      <w:pPr>
        <w:spacing w:line="240" w:lineRule="auto"/>
        <w:jc w:val="center"/>
      </w:pPr>
      <w:r>
        <w:rPr>
          <w:rFonts w:cs="Arial"/>
          <w:b/>
          <w:szCs w:val="20"/>
        </w:rPr>
        <w:t xml:space="preserve">„ Zakup i dostawa artykułów papierniczych </w:t>
      </w:r>
      <w:bookmarkStart w:id="0" w:name="_Hlk90558396"/>
      <w:r>
        <w:rPr>
          <w:b/>
          <w:szCs w:val="20"/>
        </w:rPr>
        <w:t>oraz akcesoriów do urządzeń biurowych</w:t>
      </w:r>
      <w:bookmarkEnd w:id="0"/>
      <w:r>
        <w:rPr>
          <w:rFonts w:cs="Arial"/>
          <w:b/>
          <w:szCs w:val="20"/>
        </w:rPr>
        <w:t xml:space="preserve"> wraz z transportem w</w:t>
      </w:r>
      <w:r w:rsidRPr="00BB54ED">
        <w:rPr>
          <w:rFonts w:cs="Arial"/>
          <w:b/>
          <w:bCs/>
          <w:szCs w:val="20"/>
          <w:lang w:eastAsia="ar-SA"/>
        </w:rPr>
        <w:t xml:space="preserve"> </w:t>
      </w:r>
      <w:r w:rsidRPr="00586674">
        <w:rPr>
          <w:rFonts w:cs="Arial"/>
          <w:b/>
          <w:bCs/>
          <w:szCs w:val="20"/>
          <w:lang w:eastAsia="ar-SA"/>
        </w:rPr>
        <w:t>okresie od </w:t>
      </w:r>
      <w:r w:rsidRPr="00586674">
        <w:rPr>
          <w:b/>
          <w:bCs/>
          <w:lang w:eastAsia="ar-SA"/>
        </w:rPr>
        <w:t>dnia</w:t>
      </w:r>
      <w:r w:rsidRPr="00586674">
        <w:rPr>
          <w:b/>
          <w:bCs/>
        </w:rPr>
        <w:t> </w:t>
      </w:r>
      <w:r w:rsidRPr="00586674">
        <w:rPr>
          <w:b/>
          <w:bCs/>
          <w:lang w:eastAsia="ar-SA"/>
        </w:rPr>
        <w:t>01</w:t>
      </w:r>
      <w:r w:rsidRPr="00586674">
        <w:rPr>
          <w:rFonts w:cs="Arial"/>
          <w:b/>
          <w:bCs/>
          <w:szCs w:val="20"/>
          <w:lang w:eastAsia="ar-SA"/>
        </w:rPr>
        <w:t>.0</w:t>
      </w:r>
      <w:r w:rsidR="00C82A73">
        <w:rPr>
          <w:rFonts w:cs="Arial"/>
          <w:b/>
          <w:bCs/>
          <w:szCs w:val="20"/>
          <w:lang w:eastAsia="ar-SA"/>
        </w:rPr>
        <w:t>1</w:t>
      </w:r>
      <w:r w:rsidRPr="00586674">
        <w:rPr>
          <w:rFonts w:cs="Arial"/>
          <w:b/>
          <w:bCs/>
          <w:szCs w:val="20"/>
          <w:lang w:eastAsia="ar-SA"/>
        </w:rPr>
        <w:t>.202</w:t>
      </w:r>
      <w:r w:rsidR="00C82A73">
        <w:rPr>
          <w:rFonts w:cs="Arial"/>
          <w:b/>
          <w:bCs/>
          <w:szCs w:val="20"/>
          <w:lang w:eastAsia="ar-SA"/>
        </w:rPr>
        <w:t>6</w:t>
      </w:r>
      <w:r w:rsidRPr="00586674">
        <w:rPr>
          <w:rFonts w:cs="Arial"/>
          <w:b/>
          <w:bCs/>
          <w:szCs w:val="20"/>
          <w:lang w:eastAsia="ar-SA"/>
        </w:rPr>
        <w:t>r.</w:t>
      </w:r>
      <w:r w:rsidR="00E96458">
        <w:rPr>
          <w:rFonts w:cs="Arial"/>
          <w:b/>
          <w:bCs/>
          <w:szCs w:val="20"/>
          <w:lang w:eastAsia="ar-SA"/>
        </w:rPr>
        <w:t xml:space="preserve"> </w:t>
      </w:r>
      <w:r w:rsidRPr="00586674">
        <w:rPr>
          <w:rFonts w:cs="Arial"/>
          <w:b/>
          <w:bCs/>
          <w:szCs w:val="20"/>
          <w:lang w:eastAsia="ar-SA"/>
        </w:rPr>
        <w:t>do dnia 3</w:t>
      </w:r>
      <w:r w:rsidR="008551DE">
        <w:rPr>
          <w:rFonts w:cs="Arial"/>
          <w:b/>
          <w:bCs/>
          <w:szCs w:val="20"/>
          <w:lang w:eastAsia="ar-SA"/>
        </w:rPr>
        <w:t>1</w:t>
      </w:r>
      <w:r w:rsidRPr="00586674">
        <w:rPr>
          <w:rFonts w:cs="Arial"/>
          <w:b/>
          <w:bCs/>
          <w:szCs w:val="20"/>
          <w:lang w:eastAsia="ar-SA"/>
        </w:rPr>
        <w:t>.</w:t>
      </w:r>
      <w:r w:rsidR="008551DE">
        <w:rPr>
          <w:rFonts w:cs="Arial"/>
          <w:b/>
          <w:bCs/>
          <w:szCs w:val="20"/>
          <w:lang w:eastAsia="ar-SA"/>
        </w:rPr>
        <w:t>12</w:t>
      </w:r>
      <w:r w:rsidRPr="00586674">
        <w:rPr>
          <w:rFonts w:cs="Arial"/>
          <w:b/>
          <w:bCs/>
          <w:szCs w:val="20"/>
          <w:lang w:eastAsia="ar-SA"/>
        </w:rPr>
        <w:t>.202</w:t>
      </w:r>
      <w:r w:rsidR="00C82A73">
        <w:rPr>
          <w:rFonts w:cs="Arial"/>
          <w:b/>
          <w:bCs/>
          <w:szCs w:val="20"/>
          <w:lang w:eastAsia="ar-SA"/>
        </w:rPr>
        <w:t>6</w:t>
      </w:r>
      <w:r w:rsidRPr="00586674">
        <w:rPr>
          <w:rFonts w:cs="Arial"/>
          <w:b/>
          <w:bCs/>
          <w:szCs w:val="20"/>
          <w:lang w:eastAsia="ar-SA"/>
        </w:rPr>
        <w:t>r.</w:t>
      </w:r>
      <w:r>
        <w:rPr>
          <w:rFonts w:cs="Arial"/>
          <w:b/>
          <w:szCs w:val="20"/>
        </w:rPr>
        <w:t xml:space="preserve"> dla</w:t>
      </w:r>
      <w:r w:rsidR="00EB2E21">
        <w:rPr>
          <w:rFonts w:cs="Arial"/>
          <w:b/>
          <w:szCs w:val="20"/>
        </w:rPr>
        <w:t xml:space="preserve"> </w:t>
      </w:r>
      <w:r w:rsidR="008532AF">
        <w:rPr>
          <w:rFonts w:cs="Arial"/>
          <w:b/>
          <w:szCs w:val="20"/>
        </w:rPr>
        <w:br/>
      </w:r>
      <w:r w:rsidR="00EB2E21">
        <w:rPr>
          <w:rFonts w:cs="Arial"/>
          <w:b/>
          <w:szCs w:val="20"/>
        </w:rPr>
        <w:t>Miejskiego</w:t>
      </w:r>
      <w:r>
        <w:rPr>
          <w:rFonts w:cs="Arial"/>
          <w:b/>
          <w:szCs w:val="20"/>
        </w:rPr>
        <w:t xml:space="preserve"> </w:t>
      </w:r>
      <w:r>
        <w:rPr>
          <w:rFonts w:cs="Arial"/>
          <w:b/>
          <w:szCs w:val="20"/>
          <w:lang w:eastAsia="ar-SA"/>
        </w:rPr>
        <w:t>Centrum Usług Wspólnych w Radomiu, ul. Pułaskiego 9</w:t>
      </w:r>
      <w:r>
        <w:rPr>
          <w:rFonts w:cs="Arial"/>
          <w:b/>
          <w:szCs w:val="20"/>
        </w:rPr>
        <w:t>, 26-600 Radom.”</w:t>
      </w:r>
    </w:p>
    <w:tbl>
      <w:tblPr>
        <w:tblW w:w="0" w:type="auto"/>
        <w:jc w:val="center"/>
        <w:tblLayout w:type="fixed"/>
        <w:tblLook w:val="0000" w:firstRow="0" w:lastRow="0" w:firstColumn="0" w:lastColumn="0" w:noHBand="0" w:noVBand="0"/>
      </w:tblPr>
      <w:tblGrid>
        <w:gridCol w:w="3467"/>
        <w:gridCol w:w="6368"/>
      </w:tblGrid>
      <w:tr w:rsidR="00A27F7B" w14:paraId="3DD95D23"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220AA1F6" w14:textId="77777777" w:rsidR="00A27F7B" w:rsidRDefault="00A27F7B" w:rsidP="00121E9F">
            <w:pPr>
              <w:pStyle w:val="NumPar1"/>
              <w:numPr>
                <w:ilvl w:val="0"/>
                <w:numId w:val="0"/>
              </w:numPr>
              <w:tabs>
                <w:tab w:val="left" w:pos="708"/>
              </w:tabs>
              <w:spacing w:line="276" w:lineRule="auto"/>
              <w:ind w:left="850" w:hanging="850"/>
              <w:jc w:val="left"/>
            </w:pPr>
            <w:r>
              <w:rPr>
                <w:rFonts w:ascii="Arial" w:hAnsi="Arial" w:cs="Arial"/>
                <w:szCs w:val="20"/>
              </w:rPr>
              <w:t>Pełna nazwa firmy</w:t>
            </w:r>
          </w:p>
        </w:tc>
        <w:tc>
          <w:tcPr>
            <w:tcW w:w="6368" w:type="dxa"/>
            <w:tcBorders>
              <w:top w:val="single" w:sz="4" w:space="0" w:color="000000"/>
              <w:left w:val="single" w:sz="4" w:space="0" w:color="000000"/>
              <w:bottom w:val="single" w:sz="4" w:space="0" w:color="000000"/>
              <w:right w:val="single" w:sz="4" w:space="0" w:color="000000"/>
            </w:tcBorders>
          </w:tcPr>
          <w:p w14:paraId="0CF42EF7" w14:textId="77777777" w:rsidR="00A27F7B" w:rsidRDefault="00A27F7B" w:rsidP="00121E9F">
            <w:pPr>
              <w:pStyle w:val="Text1"/>
              <w:spacing w:line="276" w:lineRule="auto"/>
              <w:ind w:left="0"/>
              <w:jc w:val="center"/>
            </w:pPr>
            <w:r>
              <w:rPr>
                <w:rFonts w:ascii="Arial" w:hAnsi="Arial" w:cs="Arial"/>
                <w:szCs w:val="20"/>
              </w:rPr>
              <w:t>……………………………………………………………………….…….</w:t>
            </w:r>
          </w:p>
          <w:p w14:paraId="0EBA6FFB" w14:textId="77777777" w:rsidR="00A27F7B" w:rsidRDefault="00A27F7B" w:rsidP="00121E9F">
            <w:pPr>
              <w:pStyle w:val="Text1"/>
              <w:spacing w:line="276" w:lineRule="auto"/>
              <w:ind w:left="0"/>
              <w:jc w:val="center"/>
            </w:pPr>
            <w:r>
              <w:rPr>
                <w:rFonts w:ascii="Arial" w:hAnsi="Arial" w:cs="Arial"/>
                <w:szCs w:val="20"/>
              </w:rPr>
              <w:t>……………………………………………………………………………..</w:t>
            </w:r>
          </w:p>
          <w:p w14:paraId="2166B725" w14:textId="77777777" w:rsidR="00A27F7B" w:rsidRDefault="00A27F7B" w:rsidP="00121E9F">
            <w:pPr>
              <w:pStyle w:val="Text1"/>
              <w:spacing w:line="276" w:lineRule="auto"/>
              <w:ind w:left="0"/>
              <w:jc w:val="center"/>
            </w:pPr>
            <w:r>
              <w:rPr>
                <w:rFonts w:ascii="Arial" w:hAnsi="Arial" w:cs="Arial"/>
                <w:szCs w:val="20"/>
              </w:rPr>
              <w:t>…………………………………………………………………………….</w:t>
            </w:r>
          </w:p>
          <w:p w14:paraId="7C8CBA70" w14:textId="77777777" w:rsidR="00A27F7B" w:rsidRDefault="00A27F7B" w:rsidP="00121E9F">
            <w:pPr>
              <w:pStyle w:val="Text1"/>
              <w:spacing w:line="276" w:lineRule="auto"/>
              <w:ind w:left="0"/>
              <w:jc w:val="center"/>
            </w:pPr>
            <w:r>
              <w:rPr>
                <w:rFonts w:ascii="Arial" w:hAnsi="Arial" w:cs="Arial"/>
                <w:szCs w:val="20"/>
              </w:rPr>
              <w:t>……………………………………………………………………………</w:t>
            </w:r>
          </w:p>
        </w:tc>
      </w:tr>
      <w:tr w:rsidR="00A27F7B" w14:paraId="3CBC01F5"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56D6EAB2" w14:textId="77777777" w:rsidR="00A27F7B" w:rsidRDefault="00A27F7B" w:rsidP="00121E9F">
            <w:pPr>
              <w:pStyle w:val="Text1"/>
              <w:spacing w:before="0" w:after="0" w:line="276" w:lineRule="auto"/>
              <w:ind w:left="0"/>
              <w:jc w:val="left"/>
            </w:pPr>
            <w:r>
              <w:rPr>
                <w:rFonts w:ascii="Arial" w:hAnsi="Arial" w:cs="Arial"/>
                <w:szCs w:val="20"/>
              </w:rPr>
              <w:t>W zależności od podmiotu</w:t>
            </w:r>
          </w:p>
          <w:p w14:paraId="0DF6867C" w14:textId="77777777" w:rsidR="00A27F7B" w:rsidRDefault="00A27F7B" w:rsidP="00121E9F">
            <w:pPr>
              <w:pStyle w:val="Text1"/>
              <w:spacing w:before="0" w:after="0" w:line="276" w:lineRule="auto"/>
              <w:ind w:left="0"/>
              <w:jc w:val="left"/>
            </w:pPr>
            <w:r>
              <w:rPr>
                <w:rFonts w:ascii="Arial" w:hAnsi="Arial" w:cs="Arial"/>
                <w:szCs w:val="20"/>
              </w:rPr>
              <w:t>(NIP/PESEL, REGON, KRS)</w:t>
            </w:r>
          </w:p>
          <w:p w14:paraId="4591F207" w14:textId="77777777" w:rsidR="00A27F7B" w:rsidRDefault="00A27F7B" w:rsidP="00121E9F">
            <w:pPr>
              <w:pStyle w:val="Text1"/>
              <w:spacing w:before="0" w:after="0" w:line="276" w:lineRule="auto"/>
              <w:ind w:left="0"/>
              <w:jc w:val="left"/>
            </w:pPr>
            <w:r>
              <w:rPr>
                <w:rFonts w:ascii="Arial" w:hAnsi="Arial" w:cs="Arial"/>
                <w:i/>
                <w:szCs w:val="20"/>
              </w:rPr>
              <w:t>(podać właściwy numer oraz zarejestrowaną formę prawną wraz z jej numerem)</w:t>
            </w:r>
          </w:p>
        </w:tc>
        <w:tc>
          <w:tcPr>
            <w:tcW w:w="6368" w:type="dxa"/>
            <w:tcBorders>
              <w:top w:val="single" w:sz="4" w:space="0" w:color="000000"/>
              <w:left w:val="single" w:sz="4" w:space="0" w:color="000000"/>
              <w:bottom w:val="single" w:sz="4" w:space="0" w:color="000000"/>
              <w:right w:val="single" w:sz="4" w:space="0" w:color="000000"/>
            </w:tcBorders>
            <w:vAlign w:val="center"/>
          </w:tcPr>
          <w:p w14:paraId="0AFECC1D" w14:textId="77777777" w:rsidR="00A27F7B" w:rsidRDefault="00A27F7B" w:rsidP="00121E9F">
            <w:pPr>
              <w:pStyle w:val="Text1"/>
              <w:spacing w:after="0" w:line="276" w:lineRule="auto"/>
              <w:ind w:left="0"/>
              <w:jc w:val="center"/>
            </w:pPr>
            <w:r>
              <w:rPr>
                <w:rFonts w:ascii="Arial" w:hAnsi="Arial" w:cs="Arial"/>
                <w:szCs w:val="20"/>
              </w:rPr>
              <w:t>…………………………………………………………..………………….</w:t>
            </w:r>
          </w:p>
          <w:p w14:paraId="6BE938A5" w14:textId="77777777" w:rsidR="00A27F7B" w:rsidRDefault="00A27F7B" w:rsidP="00121E9F">
            <w:pPr>
              <w:pStyle w:val="Text1"/>
              <w:spacing w:after="0" w:line="276" w:lineRule="auto"/>
              <w:ind w:left="0"/>
              <w:jc w:val="center"/>
            </w:pPr>
            <w:r>
              <w:rPr>
                <w:rFonts w:ascii="Arial" w:hAnsi="Arial" w:cs="Arial"/>
                <w:szCs w:val="20"/>
              </w:rPr>
              <w:t>………………………………..……………………..……………………..</w:t>
            </w:r>
          </w:p>
          <w:p w14:paraId="6D2EF00D" w14:textId="77777777" w:rsidR="00A27F7B" w:rsidRDefault="00A27F7B" w:rsidP="00121E9F">
            <w:pPr>
              <w:pStyle w:val="Text1"/>
              <w:spacing w:line="276" w:lineRule="auto"/>
              <w:ind w:left="0"/>
              <w:jc w:val="center"/>
            </w:pPr>
            <w:r>
              <w:rPr>
                <w:rFonts w:ascii="Arial" w:hAnsi="Arial" w:cs="Arial"/>
                <w:szCs w:val="20"/>
              </w:rPr>
              <w:t>…………………………………………………..………………………….</w:t>
            </w:r>
          </w:p>
        </w:tc>
      </w:tr>
      <w:tr w:rsidR="00A27F7B" w14:paraId="209E695B" w14:textId="77777777" w:rsidTr="00121E9F">
        <w:trPr>
          <w:trHeight w:val="1606"/>
          <w:jc w:val="center"/>
        </w:trPr>
        <w:tc>
          <w:tcPr>
            <w:tcW w:w="3467" w:type="dxa"/>
            <w:tcBorders>
              <w:top w:val="single" w:sz="4" w:space="0" w:color="000000"/>
              <w:left w:val="single" w:sz="4" w:space="0" w:color="000000"/>
              <w:bottom w:val="single" w:sz="4" w:space="0" w:color="000000"/>
              <w:right w:val="single" w:sz="4" w:space="0" w:color="000000"/>
            </w:tcBorders>
            <w:vAlign w:val="center"/>
          </w:tcPr>
          <w:p w14:paraId="13A3E8C0" w14:textId="77777777" w:rsidR="00A27F7B" w:rsidRDefault="00A27F7B" w:rsidP="00121E9F">
            <w:pPr>
              <w:pStyle w:val="Text1"/>
              <w:spacing w:line="276" w:lineRule="auto"/>
              <w:ind w:left="0"/>
              <w:jc w:val="left"/>
            </w:pPr>
            <w:r>
              <w:rPr>
                <w:rFonts w:ascii="Arial" w:hAnsi="Arial" w:cs="Arial"/>
                <w:szCs w:val="20"/>
              </w:rPr>
              <w:t>Adres pocztowy</w:t>
            </w:r>
          </w:p>
          <w:p w14:paraId="1224D1F0" w14:textId="77777777" w:rsidR="00A27F7B" w:rsidRDefault="00A27F7B" w:rsidP="00121E9F">
            <w:pPr>
              <w:pStyle w:val="Text1"/>
              <w:spacing w:line="276" w:lineRule="auto"/>
              <w:ind w:left="0"/>
              <w:jc w:val="left"/>
              <w:rPr>
                <w:rFonts w:ascii="Arial" w:hAnsi="Arial" w:cs="Arial"/>
                <w:szCs w:val="20"/>
              </w:rPr>
            </w:pPr>
          </w:p>
          <w:p w14:paraId="2996A2E7" w14:textId="77777777" w:rsidR="00A27F7B" w:rsidRDefault="00A27F7B" w:rsidP="00121E9F">
            <w:pPr>
              <w:pStyle w:val="Text1"/>
              <w:spacing w:line="276" w:lineRule="auto"/>
              <w:ind w:left="0"/>
              <w:jc w:val="left"/>
            </w:pPr>
            <w:r>
              <w:rPr>
                <w:rFonts w:ascii="Arial" w:hAnsi="Arial" w:cs="Arial"/>
                <w:szCs w:val="20"/>
              </w:rPr>
              <w:t>Adres do korespondencji jeżeli inny niż powyżej</w:t>
            </w:r>
          </w:p>
        </w:tc>
        <w:tc>
          <w:tcPr>
            <w:tcW w:w="6368" w:type="dxa"/>
            <w:tcBorders>
              <w:top w:val="single" w:sz="4" w:space="0" w:color="000000"/>
              <w:left w:val="single" w:sz="4" w:space="0" w:color="000000"/>
              <w:bottom w:val="single" w:sz="4" w:space="0" w:color="000000"/>
              <w:right w:val="single" w:sz="4" w:space="0" w:color="000000"/>
            </w:tcBorders>
            <w:vAlign w:val="center"/>
          </w:tcPr>
          <w:p w14:paraId="12F45309" w14:textId="77777777" w:rsidR="00A27F7B" w:rsidRDefault="00A27F7B" w:rsidP="00121E9F">
            <w:pPr>
              <w:pStyle w:val="Text1"/>
              <w:spacing w:line="276" w:lineRule="auto"/>
              <w:ind w:left="0"/>
              <w:jc w:val="center"/>
            </w:pPr>
            <w:r>
              <w:rPr>
                <w:rFonts w:ascii="Arial" w:hAnsi="Arial" w:cs="Arial"/>
                <w:szCs w:val="20"/>
              </w:rPr>
              <w:t>……………………………………………………………………………….</w:t>
            </w:r>
          </w:p>
          <w:p w14:paraId="42222EF3" w14:textId="77777777" w:rsidR="00A27F7B" w:rsidRDefault="00A27F7B" w:rsidP="00121E9F">
            <w:pPr>
              <w:pStyle w:val="Text1"/>
              <w:spacing w:line="276" w:lineRule="auto"/>
              <w:ind w:left="0"/>
              <w:jc w:val="center"/>
            </w:pPr>
            <w:r>
              <w:rPr>
                <w:rFonts w:ascii="Arial" w:hAnsi="Arial" w:cs="Arial"/>
                <w:szCs w:val="20"/>
              </w:rPr>
              <w:t>……………………………………………………………………………….</w:t>
            </w:r>
          </w:p>
          <w:p w14:paraId="34700056" w14:textId="77777777" w:rsidR="00A27F7B" w:rsidRDefault="00A27F7B" w:rsidP="00121E9F">
            <w:pPr>
              <w:pStyle w:val="Text1"/>
              <w:spacing w:line="276" w:lineRule="auto"/>
              <w:ind w:left="0"/>
              <w:jc w:val="center"/>
            </w:pPr>
            <w:r>
              <w:rPr>
                <w:rFonts w:ascii="Arial" w:hAnsi="Arial" w:cs="Arial"/>
                <w:szCs w:val="20"/>
              </w:rPr>
              <w:t>…………………………………………….…………………………………</w:t>
            </w:r>
          </w:p>
          <w:p w14:paraId="47C9B7D6" w14:textId="77777777" w:rsidR="00A27F7B" w:rsidRDefault="00A27F7B" w:rsidP="00121E9F">
            <w:pPr>
              <w:pStyle w:val="Text1"/>
              <w:spacing w:line="276" w:lineRule="auto"/>
              <w:ind w:left="0"/>
              <w:jc w:val="center"/>
            </w:pPr>
            <w:r>
              <w:rPr>
                <w:rFonts w:ascii="Arial" w:hAnsi="Arial" w:cs="Arial"/>
                <w:szCs w:val="20"/>
              </w:rPr>
              <w:t>……………………………………………………………………………….</w:t>
            </w:r>
          </w:p>
        </w:tc>
      </w:tr>
      <w:tr w:rsidR="00A27F7B" w14:paraId="769C3F85" w14:textId="77777777" w:rsidTr="00121E9F">
        <w:trPr>
          <w:trHeight w:val="1223"/>
          <w:jc w:val="center"/>
        </w:trPr>
        <w:tc>
          <w:tcPr>
            <w:tcW w:w="3467" w:type="dxa"/>
            <w:tcBorders>
              <w:top w:val="single" w:sz="4" w:space="0" w:color="000000"/>
              <w:left w:val="single" w:sz="4" w:space="0" w:color="000000"/>
              <w:bottom w:val="single" w:sz="4" w:space="0" w:color="000000"/>
              <w:right w:val="single" w:sz="4" w:space="0" w:color="000000"/>
            </w:tcBorders>
          </w:tcPr>
          <w:p w14:paraId="783C8F03" w14:textId="77777777" w:rsidR="00A27F7B" w:rsidRDefault="00A27F7B" w:rsidP="00121E9F">
            <w:pPr>
              <w:pStyle w:val="Text1"/>
              <w:spacing w:after="0" w:line="276" w:lineRule="auto"/>
              <w:ind w:left="0"/>
            </w:pPr>
            <w:r>
              <w:rPr>
                <w:rFonts w:ascii="Arial" w:hAnsi="Arial" w:cs="Arial"/>
                <w:szCs w:val="20"/>
              </w:rPr>
              <w:t xml:space="preserve">Telefon, </w:t>
            </w:r>
          </w:p>
          <w:p w14:paraId="464766D1" w14:textId="77777777" w:rsidR="00A27F7B" w:rsidRDefault="00A27F7B" w:rsidP="00121E9F">
            <w:pPr>
              <w:pStyle w:val="Text1"/>
              <w:spacing w:after="0" w:line="276" w:lineRule="auto"/>
              <w:ind w:left="0"/>
            </w:pPr>
            <w:r>
              <w:rPr>
                <w:rFonts w:ascii="Arial" w:hAnsi="Arial" w:cs="Arial"/>
                <w:szCs w:val="20"/>
              </w:rPr>
              <w:t>Adres e-mail</w:t>
            </w:r>
          </w:p>
          <w:p w14:paraId="3C403C2A" w14:textId="77777777" w:rsidR="00A27F7B" w:rsidRDefault="00A27F7B" w:rsidP="00121E9F">
            <w:pPr>
              <w:pStyle w:val="Text1"/>
              <w:spacing w:after="0" w:line="276" w:lineRule="auto"/>
              <w:ind w:left="0"/>
            </w:pPr>
            <w:r>
              <w:rPr>
                <w:rFonts w:ascii="Arial" w:hAnsi="Arial" w:cs="Arial"/>
                <w:szCs w:val="20"/>
              </w:rPr>
              <w:t>Adres internetowy (adres www)</w:t>
            </w:r>
          </w:p>
        </w:tc>
        <w:tc>
          <w:tcPr>
            <w:tcW w:w="6368" w:type="dxa"/>
            <w:tcBorders>
              <w:top w:val="single" w:sz="4" w:space="0" w:color="000000"/>
              <w:left w:val="single" w:sz="4" w:space="0" w:color="000000"/>
              <w:bottom w:val="single" w:sz="4" w:space="0" w:color="000000"/>
              <w:right w:val="single" w:sz="4" w:space="0" w:color="000000"/>
            </w:tcBorders>
          </w:tcPr>
          <w:p w14:paraId="0750E1BE" w14:textId="77777777" w:rsidR="00A27F7B" w:rsidRDefault="00A27F7B" w:rsidP="00121E9F">
            <w:pPr>
              <w:pStyle w:val="Text1"/>
              <w:spacing w:after="0" w:line="276" w:lineRule="auto"/>
              <w:ind w:left="0"/>
              <w:jc w:val="center"/>
            </w:pPr>
            <w:r>
              <w:rPr>
                <w:rFonts w:ascii="Arial" w:hAnsi="Arial" w:cs="Arial"/>
                <w:szCs w:val="20"/>
              </w:rPr>
              <w:t>…………………………………..……………………………………………</w:t>
            </w:r>
          </w:p>
          <w:p w14:paraId="44F0D844" w14:textId="77777777" w:rsidR="00A27F7B" w:rsidRDefault="00A27F7B" w:rsidP="00121E9F">
            <w:pPr>
              <w:pStyle w:val="Text1"/>
              <w:spacing w:after="0" w:line="276" w:lineRule="auto"/>
              <w:ind w:left="0"/>
              <w:jc w:val="center"/>
            </w:pPr>
            <w:r>
              <w:rPr>
                <w:rFonts w:ascii="Arial" w:hAnsi="Arial" w:cs="Arial"/>
                <w:szCs w:val="20"/>
              </w:rPr>
              <w:t>………………………………………………………………………………..</w:t>
            </w:r>
          </w:p>
          <w:p w14:paraId="66A582EA" w14:textId="77777777" w:rsidR="00A27F7B" w:rsidRDefault="00A27F7B" w:rsidP="00121E9F">
            <w:pPr>
              <w:pStyle w:val="Text1"/>
              <w:spacing w:after="0" w:line="276" w:lineRule="auto"/>
              <w:ind w:left="0"/>
              <w:jc w:val="center"/>
            </w:pPr>
            <w:r>
              <w:rPr>
                <w:rFonts w:ascii="Arial" w:hAnsi="Arial" w:cs="Arial"/>
                <w:szCs w:val="20"/>
              </w:rPr>
              <w:t>………………………………………………………………………………..</w:t>
            </w:r>
          </w:p>
        </w:tc>
      </w:tr>
      <w:tr w:rsidR="00A27F7B" w14:paraId="30451900" w14:textId="77777777" w:rsidTr="00121E9F">
        <w:trPr>
          <w:trHeight w:val="2845"/>
          <w:jc w:val="center"/>
        </w:trPr>
        <w:tc>
          <w:tcPr>
            <w:tcW w:w="9835" w:type="dxa"/>
            <w:gridSpan w:val="2"/>
            <w:tcBorders>
              <w:top w:val="single" w:sz="4" w:space="0" w:color="000000"/>
              <w:left w:val="single" w:sz="4" w:space="0" w:color="000000"/>
              <w:bottom w:val="single" w:sz="4" w:space="0" w:color="000000"/>
              <w:right w:val="single" w:sz="4" w:space="0" w:color="000000"/>
            </w:tcBorders>
          </w:tcPr>
          <w:p w14:paraId="633DBC76" w14:textId="77777777" w:rsidR="00A27F7B" w:rsidRDefault="00A27F7B" w:rsidP="00121E9F">
            <w:pPr>
              <w:pStyle w:val="Text1"/>
              <w:spacing w:after="0" w:line="276" w:lineRule="auto"/>
              <w:ind w:left="0"/>
              <w:jc w:val="center"/>
            </w:pPr>
            <w:r>
              <w:rPr>
                <w:rFonts w:ascii="Arial" w:hAnsi="Arial" w:cs="Arial"/>
                <w:b/>
                <w:szCs w:val="20"/>
              </w:rPr>
              <w:t>UWAGA!!!</w:t>
            </w:r>
          </w:p>
          <w:p w14:paraId="5273F17A" w14:textId="77777777" w:rsidR="00A27F7B" w:rsidRDefault="00A27F7B" w:rsidP="00121E9F">
            <w:pPr>
              <w:pStyle w:val="Text1"/>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4503C3C4" w14:textId="77777777" w:rsidR="00A27F7B" w:rsidRDefault="00A27F7B" w:rsidP="00121E9F">
            <w:pPr>
              <w:pStyle w:val="Text1"/>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3C7A0601" w14:textId="77777777" w:rsidR="00A27F7B" w:rsidRDefault="00A27F7B" w:rsidP="00121E9F">
            <w:pPr>
              <w:pStyle w:val="Text1"/>
              <w:spacing w:line="276" w:lineRule="auto"/>
              <w:ind w:left="0"/>
              <w:jc w:val="center"/>
            </w:pPr>
            <w:r>
              <w:rPr>
                <w:rFonts w:ascii="Arial" w:hAnsi="Arial" w:cs="Arial"/>
                <w:b/>
                <w:szCs w:val="20"/>
              </w:rPr>
              <w:t>W takim przypadku Wykonawca nie może wnosić żadnych roszczeń do Zamawiającego.</w:t>
            </w:r>
          </w:p>
        </w:tc>
      </w:tr>
    </w:tbl>
    <w:p w14:paraId="65DCD729" w14:textId="77777777" w:rsidR="00A27F7B" w:rsidRDefault="00A27F7B" w:rsidP="00A27F7B">
      <w:pPr>
        <w:spacing w:after="0"/>
      </w:pPr>
      <w:r>
        <w:rPr>
          <w:b/>
          <w:szCs w:val="18"/>
        </w:rPr>
        <w:tab/>
      </w:r>
      <w:r>
        <w:rPr>
          <w:b/>
          <w:szCs w:val="18"/>
        </w:rPr>
        <w:tab/>
      </w:r>
      <w:r>
        <w:rPr>
          <w:b/>
          <w:szCs w:val="18"/>
        </w:rPr>
        <w:tab/>
      </w:r>
      <w:r>
        <w:rPr>
          <w:b/>
          <w:szCs w:val="18"/>
        </w:rPr>
        <w:tab/>
      </w:r>
      <w:r>
        <w:rPr>
          <w:b/>
          <w:szCs w:val="18"/>
        </w:rPr>
        <w:tab/>
      </w:r>
      <w:r>
        <w:rPr>
          <w:b/>
          <w:szCs w:val="18"/>
        </w:rPr>
        <w:tab/>
      </w:r>
      <w:r>
        <w:rPr>
          <w:b/>
          <w:szCs w:val="18"/>
        </w:rPr>
        <w:tab/>
      </w:r>
    </w:p>
    <w:p w14:paraId="643728A4" w14:textId="525AFE4C" w:rsidR="00A27F7B" w:rsidRDefault="008532AF" w:rsidP="00A27F7B">
      <w:pPr>
        <w:spacing w:after="0"/>
        <w:ind w:left="5103"/>
      </w:pPr>
      <w:r>
        <w:rPr>
          <w:rFonts w:cs="Arial"/>
          <w:b/>
          <w:szCs w:val="20"/>
        </w:rPr>
        <w:t xml:space="preserve">Miejskie </w:t>
      </w:r>
      <w:r w:rsidR="00A27F7B">
        <w:rPr>
          <w:rFonts w:cs="Arial"/>
          <w:b/>
          <w:szCs w:val="20"/>
        </w:rPr>
        <w:t xml:space="preserve">Centrum Usług Wspólnych </w:t>
      </w:r>
    </w:p>
    <w:p w14:paraId="331F193C" w14:textId="1E2F95A4" w:rsidR="00A27F7B" w:rsidRDefault="00A27F7B" w:rsidP="00A27F7B">
      <w:pPr>
        <w:spacing w:after="0"/>
        <w:ind w:left="4395" w:firstLine="708"/>
      </w:pPr>
      <w:r>
        <w:rPr>
          <w:rFonts w:cs="Arial"/>
          <w:b/>
          <w:szCs w:val="20"/>
        </w:rPr>
        <w:t xml:space="preserve"> w Radomiu </w:t>
      </w:r>
    </w:p>
    <w:p w14:paraId="4B17DDBA" w14:textId="77777777" w:rsidR="00A27F7B" w:rsidRDefault="00A27F7B" w:rsidP="00A27F7B">
      <w:pPr>
        <w:spacing w:after="0"/>
        <w:ind w:firstLine="5103"/>
      </w:pPr>
      <w:r>
        <w:rPr>
          <w:rFonts w:cs="Arial"/>
          <w:b/>
          <w:szCs w:val="20"/>
        </w:rPr>
        <w:t xml:space="preserve">ul. Pułaskiego 9 </w:t>
      </w:r>
    </w:p>
    <w:p w14:paraId="6DA1F49F" w14:textId="77777777" w:rsidR="00A27F7B" w:rsidRDefault="00A27F7B" w:rsidP="00A27F7B">
      <w:pPr>
        <w:spacing w:after="0"/>
        <w:ind w:firstLine="5103"/>
        <w:rPr>
          <w:rFonts w:cs="Arial"/>
          <w:b/>
          <w:szCs w:val="20"/>
        </w:rPr>
      </w:pPr>
      <w:r>
        <w:rPr>
          <w:rFonts w:cs="Arial"/>
          <w:b/>
          <w:szCs w:val="20"/>
        </w:rPr>
        <w:t>26-600 Radom</w:t>
      </w:r>
    </w:p>
    <w:p w14:paraId="79325F9C" w14:textId="4A7A02C3" w:rsidR="00A27F7B" w:rsidRDefault="00A27F7B" w:rsidP="00A27F7B">
      <w:pPr>
        <w:ind w:firstLine="708"/>
      </w:pPr>
      <w:r w:rsidRPr="00AC22E8">
        <w:rPr>
          <w:rFonts w:cs="Arial"/>
          <w:szCs w:val="20"/>
        </w:rPr>
        <w:t xml:space="preserve">W odpowiedzi na zaproszenie do złożenia oferty cenowej z </w:t>
      </w:r>
      <w:r w:rsidRPr="006841B0">
        <w:rPr>
          <w:rFonts w:cs="Arial"/>
          <w:szCs w:val="20"/>
        </w:rPr>
        <w:t xml:space="preserve">dnia </w:t>
      </w:r>
      <w:r w:rsidR="006841B0" w:rsidRPr="006841B0">
        <w:rPr>
          <w:rFonts w:cs="Arial"/>
          <w:szCs w:val="20"/>
        </w:rPr>
        <w:t>02</w:t>
      </w:r>
      <w:r w:rsidR="00ED3C72" w:rsidRPr="006841B0">
        <w:rPr>
          <w:rFonts w:cs="Arial"/>
          <w:szCs w:val="20"/>
        </w:rPr>
        <w:t>.</w:t>
      </w:r>
      <w:r w:rsidR="006841B0" w:rsidRPr="006841B0">
        <w:rPr>
          <w:rFonts w:cs="Arial"/>
          <w:szCs w:val="20"/>
        </w:rPr>
        <w:t>12</w:t>
      </w:r>
      <w:r w:rsidR="00ED3C72" w:rsidRPr="006841B0">
        <w:rPr>
          <w:rFonts w:cs="Arial"/>
          <w:szCs w:val="20"/>
        </w:rPr>
        <w:t>.</w:t>
      </w:r>
      <w:r w:rsidR="00CC7AE5" w:rsidRPr="006841B0">
        <w:rPr>
          <w:rFonts w:cs="Arial"/>
          <w:szCs w:val="20"/>
        </w:rPr>
        <w:t>202</w:t>
      </w:r>
      <w:r w:rsidR="008551DE" w:rsidRPr="006841B0">
        <w:rPr>
          <w:rFonts w:cs="Arial"/>
          <w:szCs w:val="20"/>
        </w:rPr>
        <w:t>5</w:t>
      </w:r>
      <w:r w:rsidRPr="006841B0">
        <w:rPr>
          <w:rFonts w:cs="Arial"/>
          <w:szCs w:val="20"/>
        </w:rPr>
        <w:t xml:space="preserve"> roku, znak sprawy DZP.271.1.</w:t>
      </w:r>
      <w:r w:rsidR="00C82A73" w:rsidRPr="006841B0">
        <w:rPr>
          <w:rFonts w:cs="Arial"/>
          <w:szCs w:val="20"/>
        </w:rPr>
        <w:t>108</w:t>
      </w:r>
      <w:r w:rsidRPr="006841B0">
        <w:rPr>
          <w:rFonts w:cs="Arial"/>
          <w:szCs w:val="20"/>
        </w:rPr>
        <w:t>.202</w:t>
      </w:r>
      <w:r w:rsidR="008551DE" w:rsidRPr="006841B0">
        <w:rPr>
          <w:rFonts w:cs="Arial"/>
          <w:szCs w:val="20"/>
        </w:rPr>
        <w:t>5</w:t>
      </w:r>
      <w:r w:rsidR="00CC7AE5" w:rsidRPr="006841B0">
        <w:rPr>
          <w:rFonts w:cs="Arial"/>
          <w:szCs w:val="20"/>
        </w:rPr>
        <w:t>.</w:t>
      </w:r>
      <w:r w:rsidR="003F1B85" w:rsidRPr="006841B0">
        <w:rPr>
          <w:rFonts w:cs="Arial"/>
          <w:szCs w:val="20"/>
        </w:rPr>
        <w:t>AR</w:t>
      </w:r>
      <w:r w:rsidRPr="006841B0">
        <w:rPr>
          <w:rFonts w:cs="Arial"/>
          <w:szCs w:val="20"/>
        </w:rPr>
        <w:t xml:space="preserve"> dotyczącej  zakupu i </w:t>
      </w:r>
      <w:r w:rsidRPr="006841B0">
        <w:rPr>
          <w:rFonts w:cs="Arial"/>
          <w:b/>
          <w:szCs w:val="20"/>
        </w:rPr>
        <w:t>dostawy artykułów papierniczych</w:t>
      </w:r>
      <w:r w:rsidRPr="006841B0">
        <w:rPr>
          <w:b/>
          <w:szCs w:val="20"/>
        </w:rPr>
        <w:t xml:space="preserve"> oraz akcesoriów</w:t>
      </w:r>
      <w:r>
        <w:rPr>
          <w:b/>
          <w:szCs w:val="20"/>
        </w:rPr>
        <w:t xml:space="preserve"> do urządzeń biurowych</w:t>
      </w:r>
      <w:r>
        <w:rPr>
          <w:rFonts w:cs="Arial"/>
          <w:b/>
          <w:szCs w:val="20"/>
        </w:rPr>
        <w:t xml:space="preserve">  wraz z transportem w </w:t>
      </w:r>
      <w:r w:rsidRPr="00586674">
        <w:rPr>
          <w:rFonts w:cs="Arial"/>
          <w:b/>
          <w:bCs/>
          <w:szCs w:val="20"/>
          <w:lang w:eastAsia="ar-SA"/>
        </w:rPr>
        <w:t>okresie od </w:t>
      </w:r>
      <w:r w:rsidRPr="00586674">
        <w:rPr>
          <w:b/>
          <w:bCs/>
          <w:lang w:eastAsia="ar-SA"/>
        </w:rPr>
        <w:t>dnia</w:t>
      </w:r>
      <w:r w:rsidRPr="00586674">
        <w:rPr>
          <w:b/>
          <w:bCs/>
        </w:rPr>
        <w:t> </w:t>
      </w:r>
      <w:r w:rsidRPr="00586674">
        <w:rPr>
          <w:b/>
          <w:bCs/>
          <w:lang w:eastAsia="ar-SA"/>
        </w:rPr>
        <w:t>01</w:t>
      </w:r>
      <w:r w:rsidRPr="00586674">
        <w:rPr>
          <w:rFonts w:cs="Arial"/>
          <w:b/>
          <w:bCs/>
          <w:szCs w:val="20"/>
          <w:lang w:eastAsia="ar-SA"/>
        </w:rPr>
        <w:t>.0</w:t>
      </w:r>
      <w:r w:rsidR="00C82A73">
        <w:rPr>
          <w:rFonts w:cs="Arial"/>
          <w:b/>
          <w:bCs/>
          <w:szCs w:val="20"/>
          <w:lang w:eastAsia="ar-SA"/>
        </w:rPr>
        <w:t>1</w:t>
      </w:r>
      <w:r w:rsidRPr="00586674">
        <w:rPr>
          <w:rFonts w:cs="Arial"/>
          <w:b/>
          <w:bCs/>
          <w:szCs w:val="20"/>
          <w:lang w:eastAsia="ar-SA"/>
        </w:rPr>
        <w:t>.202</w:t>
      </w:r>
      <w:r w:rsidR="00C82A73">
        <w:rPr>
          <w:rFonts w:cs="Arial"/>
          <w:b/>
          <w:bCs/>
          <w:szCs w:val="20"/>
          <w:lang w:eastAsia="ar-SA"/>
        </w:rPr>
        <w:t>6</w:t>
      </w:r>
      <w:r w:rsidRPr="00586674">
        <w:rPr>
          <w:rFonts w:cs="Arial"/>
          <w:b/>
          <w:bCs/>
          <w:szCs w:val="20"/>
          <w:lang w:eastAsia="ar-SA"/>
        </w:rPr>
        <w:t>r.</w:t>
      </w:r>
      <w:r w:rsidR="00CC7AE5">
        <w:rPr>
          <w:rFonts w:cs="Arial"/>
          <w:b/>
          <w:bCs/>
          <w:szCs w:val="20"/>
          <w:lang w:eastAsia="ar-SA"/>
        </w:rPr>
        <w:t xml:space="preserve"> </w:t>
      </w:r>
      <w:r w:rsidRPr="00586674">
        <w:rPr>
          <w:rFonts w:cs="Arial"/>
          <w:b/>
          <w:bCs/>
          <w:szCs w:val="20"/>
          <w:lang w:eastAsia="ar-SA"/>
        </w:rPr>
        <w:t>do dnia 3</w:t>
      </w:r>
      <w:r w:rsidR="008551DE">
        <w:rPr>
          <w:rFonts w:cs="Arial"/>
          <w:b/>
          <w:bCs/>
          <w:szCs w:val="20"/>
          <w:lang w:eastAsia="ar-SA"/>
        </w:rPr>
        <w:t>1</w:t>
      </w:r>
      <w:r w:rsidRPr="00586674">
        <w:rPr>
          <w:rFonts w:cs="Arial"/>
          <w:b/>
          <w:bCs/>
          <w:szCs w:val="20"/>
          <w:lang w:eastAsia="ar-SA"/>
        </w:rPr>
        <w:t>.</w:t>
      </w:r>
      <w:r w:rsidR="008551DE">
        <w:rPr>
          <w:rFonts w:cs="Arial"/>
          <w:b/>
          <w:bCs/>
          <w:szCs w:val="20"/>
          <w:lang w:eastAsia="ar-SA"/>
        </w:rPr>
        <w:t>12</w:t>
      </w:r>
      <w:r w:rsidRPr="00586674">
        <w:rPr>
          <w:rFonts w:cs="Arial"/>
          <w:b/>
          <w:bCs/>
          <w:szCs w:val="20"/>
          <w:lang w:eastAsia="ar-SA"/>
        </w:rPr>
        <w:t>.202</w:t>
      </w:r>
      <w:r w:rsidR="00C82A73">
        <w:rPr>
          <w:rFonts w:cs="Arial"/>
          <w:b/>
          <w:bCs/>
          <w:szCs w:val="20"/>
          <w:lang w:eastAsia="ar-SA"/>
        </w:rPr>
        <w:t>6</w:t>
      </w:r>
      <w:r w:rsidRPr="00586674">
        <w:rPr>
          <w:rFonts w:cs="Arial"/>
          <w:b/>
          <w:bCs/>
          <w:szCs w:val="20"/>
          <w:lang w:eastAsia="ar-SA"/>
        </w:rPr>
        <w:t>r</w:t>
      </w:r>
      <w:r>
        <w:rPr>
          <w:rFonts w:cs="Arial"/>
          <w:b/>
          <w:szCs w:val="20"/>
        </w:rPr>
        <w:t xml:space="preserve"> dla </w:t>
      </w:r>
      <w:r w:rsidR="008532AF">
        <w:rPr>
          <w:rFonts w:cs="Arial"/>
          <w:b/>
          <w:szCs w:val="20"/>
        </w:rPr>
        <w:t xml:space="preserve">Miejskiego </w:t>
      </w:r>
      <w:r>
        <w:rPr>
          <w:rFonts w:cs="Arial"/>
          <w:b/>
          <w:szCs w:val="20"/>
          <w:lang w:eastAsia="ar-SA"/>
        </w:rPr>
        <w:t>Centrum Usług Wspólnych</w:t>
      </w:r>
      <w:r w:rsidR="008532AF">
        <w:rPr>
          <w:rFonts w:cs="Arial"/>
          <w:b/>
          <w:szCs w:val="20"/>
          <w:lang w:eastAsia="ar-SA"/>
        </w:rPr>
        <w:t xml:space="preserve"> </w:t>
      </w:r>
      <w:r>
        <w:rPr>
          <w:rFonts w:cs="Arial"/>
          <w:b/>
          <w:szCs w:val="20"/>
          <w:lang w:eastAsia="ar-SA"/>
        </w:rPr>
        <w:t>w Radomiu, ul. Pułaskiego 9</w:t>
      </w:r>
      <w:r>
        <w:rPr>
          <w:rFonts w:cs="Arial"/>
          <w:b/>
          <w:szCs w:val="20"/>
        </w:rPr>
        <w:t xml:space="preserve">, 26-600 Radom </w:t>
      </w:r>
      <w:r>
        <w:rPr>
          <w:rFonts w:cs="Arial"/>
          <w:szCs w:val="20"/>
        </w:rPr>
        <w:t>oferujemy kompleksowe wykonanie przedmiotu zamówienia zgodnie z poniższym wykazem:</w:t>
      </w:r>
    </w:p>
    <w:p w14:paraId="1C8ADA96" w14:textId="77777777" w:rsidR="00A27F7B" w:rsidRDefault="00A27F7B" w:rsidP="00A27F7B">
      <w:pPr>
        <w:spacing w:line="240" w:lineRule="auto"/>
        <w:rPr>
          <w:rFonts w:cs="Arial"/>
          <w:szCs w:val="20"/>
        </w:rPr>
      </w:pPr>
    </w:p>
    <w:tbl>
      <w:tblPr>
        <w:tblW w:w="10627" w:type="dxa"/>
        <w:jc w:val="center"/>
        <w:tblLayout w:type="fixed"/>
        <w:tblCellMar>
          <w:left w:w="70" w:type="dxa"/>
          <w:right w:w="70" w:type="dxa"/>
        </w:tblCellMar>
        <w:tblLook w:val="0000" w:firstRow="0" w:lastRow="0" w:firstColumn="0" w:lastColumn="0" w:noHBand="0" w:noVBand="0"/>
      </w:tblPr>
      <w:tblGrid>
        <w:gridCol w:w="473"/>
        <w:gridCol w:w="615"/>
        <w:gridCol w:w="892"/>
        <w:gridCol w:w="992"/>
        <w:gridCol w:w="1011"/>
        <w:gridCol w:w="265"/>
        <w:gridCol w:w="567"/>
        <w:gridCol w:w="567"/>
        <w:gridCol w:w="1417"/>
        <w:gridCol w:w="1134"/>
        <w:gridCol w:w="567"/>
        <w:gridCol w:w="993"/>
        <w:gridCol w:w="1134"/>
      </w:tblGrid>
      <w:tr w:rsidR="00A27F7B" w:rsidRPr="007558F1" w14:paraId="04BCB14F" w14:textId="77777777" w:rsidTr="00696D87">
        <w:trPr>
          <w:cantSplit/>
          <w:trHeight w:val="630"/>
          <w:tblHeader/>
          <w:jc w:val="center"/>
        </w:trPr>
        <w:tc>
          <w:tcPr>
            <w:tcW w:w="4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F06A29" w14:textId="77777777" w:rsidR="00A27F7B" w:rsidRPr="007558F1" w:rsidRDefault="00A27F7B" w:rsidP="00121E9F">
            <w:pPr>
              <w:spacing w:after="0" w:line="240" w:lineRule="auto"/>
              <w:ind w:left="-56" w:right="-36"/>
              <w:jc w:val="center"/>
              <w:rPr>
                <w:rFonts w:cs="Arial"/>
                <w:szCs w:val="20"/>
              </w:rPr>
            </w:pPr>
            <w:r w:rsidRPr="007558F1">
              <w:rPr>
                <w:rFonts w:eastAsia="Times New Roman" w:cs="Arial"/>
                <w:b/>
                <w:bCs/>
                <w:szCs w:val="20"/>
                <w:lang w:eastAsia="pl-PL"/>
              </w:rPr>
              <w:lastRenderedPageBreak/>
              <w:t>L.p.</w:t>
            </w:r>
          </w:p>
        </w:tc>
        <w:tc>
          <w:tcPr>
            <w:tcW w:w="3775" w:type="dxa"/>
            <w:gridSpan w:val="5"/>
            <w:tcBorders>
              <w:top w:val="single" w:sz="4" w:space="0" w:color="000000"/>
              <w:bottom w:val="single" w:sz="4" w:space="0" w:color="000000"/>
              <w:right w:val="single" w:sz="4" w:space="0" w:color="000000"/>
            </w:tcBorders>
            <w:shd w:val="clear" w:color="auto" w:fill="D9D9D9"/>
            <w:vAlign w:val="center"/>
          </w:tcPr>
          <w:p w14:paraId="43256D2D"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0DDA3FBA" w14:textId="77777777" w:rsidR="00A27F7B" w:rsidRPr="007558F1" w:rsidRDefault="00A27F7B" w:rsidP="00121E9F">
            <w:pPr>
              <w:spacing w:after="0" w:line="240" w:lineRule="auto"/>
              <w:ind w:left="-55" w:right="-70"/>
              <w:jc w:val="center"/>
              <w:rPr>
                <w:rFonts w:cs="Arial"/>
                <w:szCs w:val="20"/>
              </w:rPr>
            </w:pPr>
            <w:r w:rsidRPr="007558F1">
              <w:rPr>
                <w:rFonts w:eastAsia="Times New Roman" w:cs="Arial"/>
                <w:b/>
                <w:bCs/>
                <w:szCs w:val="20"/>
                <w:lang w:eastAsia="pl-PL"/>
              </w:rPr>
              <w:t>j.m.</w:t>
            </w:r>
          </w:p>
        </w:tc>
        <w:tc>
          <w:tcPr>
            <w:tcW w:w="567" w:type="dxa"/>
            <w:tcBorders>
              <w:top w:val="single" w:sz="4" w:space="0" w:color="000000"/>
              <w:bottom w:val="single" w:sz="4" w:space="0" w:color="000000"/>
              <w:right w:val="single" w:sz="4" w:space="0" w:color="000000"/>
            </w:tcBorders>
            <w:shd w:val="clear" w:color="auto" w:fill="D9D9D9"/>
            <w:vAlign w:val="center"/>
          </w:tcPr>
          <w:p w14:paraId="08CB7706" w14:textId="77777777" w:rsidR="00A27F7B" w:rsidRPr="007558F1" w:rsidRDefault="00A27F7B" w:rsidP="00121E9F">
            <w:pPr>
              <w:spacing w:after="0" w:line="240" w:lineRule="auto"/>
              <w:ind w:right="-70"/>
              <w:jc w:val="center"/>
              <w:rPr>
                <w:rFonts w:cs="Arial"/>
                <w:szCs w:val="20"/>
              </w:rPr>
            </w:pPr>
            <w:r w:rsidRPr="007558F1">
              <w:rPr>
                <w:rFonts w:eastAsia="Times New Roman" w:cs="Arial"/>
                <w:b/>
                <w:bCs/>
                <w:szCs w:val="20"/>
                <w:lang w:eastAsia="pl-PL"/>
              </w:rPr>
              <w:t>Ilość</w:t>
            </w:r>
          </w:p>
        </w:tc>
        <w:tc>
          <w:tcPr>
            <w:tcW w:w="1417" w:type="dxa"/>
            <w:tcBorders>
              <w:top w:val="single" w:sz="4" w:space="0" w:color="000000"/>
              <w:bottom w:val="single" w:sz="4" w:space="0" w:color="000000"/>
              <w:right w:val="single" w:sz="4" w:space="0" w:color="000000"/>
            </w:tcBorders>
            <w:shd w:val="clear" w:color="auto" w:fill="D9D9D9"/>
            <w:vAlign w:val="center"/>
          </w:tcPr>
          <w:p w14:paraId="00A1DA5B"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Cena</w:t>
            </w:r>
          </w:p>
          <w:p w14:paraId="5C4278DF"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jednostkowa netto przed rabatem</w:t>
            </w:r>
          </w:p>
        </w:tc>
        <w:tc>
          <w:tcPr>
            <w:tcW w:w="1134" w:type="dxa"/>
            <w:tcBorders>
              <w:top w:val="single" w:sz="4" w:space="0" w:color="000000"/>
              <w:bottom w:val="single" w:sz="4" w:space="0" w:color="000000"/>
              <w:right w:val="single" w:sz="4" w:space="0" w:color="000000"/>
            </w:tcBorders>
            <w:shd w:val="clear" w:color="auto" w:fill="D9D9D9"/>
            <w:vAlign w:val="center"/>
          </w:tcPr>
          <w:p w14:paraId="7D23FC78"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Wartość netto przed rabatem</w:t>
            </w:r>
          </w:p>
        </w:tc>
        <w:tc>
          <w:tcPr>
            <w:tcW w:w="567" w:type="dxa"/>
            <w:tcBorders>
              <w:top w:val="single" w:sz="4" w:space="0" w:color="000000"/>
              <w:bottom w:val="single" w:sz="4" w:space="0" w:color="000000"/>
              <w:right w:val="single" w:sz="4" w:space="0" w:color="000000"/>
            </w:tcBorders>
            <w:shd w:val="clear" w:color="auto" w:fill="D9D9D9"/>
            <w:vAlign w:val="center"/>
          </w:tcPr>
          <w:p w14:paraId="68997DC1" w14:textId="77777777" w:rsidR="00A27F7B" w:rsidRPr="007558F1" w:rsidRDefault="00A27F7B" w:rsidP="00121E9F">
            <w:pPr>
              <w:spacing w:after="0" w:line="240" w:lineRule="auto"/>
              <w:jc w:val="center"/>
              <w:rPr>
                <w:rFonts w:cs="Arial"/>
                <w:szCs w:val="20"/>
              </w:rPr>
            </w:pPr>
            <w:r w:rsidRPr="007558F1">
              <w:rPr>
                <w:rFonts w:cs="Arial"/>
                <w:b/>
                <w:szCs w:val="20"/>
              </w:rPr>
              <w:t>Stawka VAT (%)</w:t>
            </w:r>
          </w:p>
        </w:tc>
        <w:tc>
          <w:tcPr>
            <w:tcW w:w="993" w:type="dxa"/>
            <w:tcBorders>
              <w:top w:val="single" w:sz="4" w:space="0" w:color="000000"/>
              <w:bottom w:val="single" w:sz="4" w:space="0" w:color="000000"/>
              <w:right w:val="single" w:sz="4" w:space="0" w:color="000000"/>
            </w:tcBorders>
            <w:shd w:val="clear" w:color="auto" w:fill="D9D9D9"/>
            <w:vAlign w:val="center"/>
          </w:tcPr>
          <w:p w14:paraId="637A402F" w14:textId="77777777" w:rsidR="00A27F7B" w:rsidRPr="007558F1" w:rsidRDefault="00A27F7B" w:rsidP="00121E9F">
            <w:pPr>
              <w:spacing w:after="0" w:line="240" w:lineRule="auto"/>
              <w:jc w:val="center"/>
              <w:rPr>
                <w:rFonts w:cs="Arial"/>
                <w:szCs w:val="20"/>
              </w:rPr>
            </w:pPr>
            <w:r w:rsidRPr="007558F1">
              <w:rPr>
                <w:rFonts w:cs="Arial"/>
                <w:b/>
                <w:szCs w:val="20"/>
              </w:rPr>
              <w:t>wartość  Vat       w PLN</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FD3A91"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Wartość brutto przed rabatem</w:t>
            </w:r>
          </w:p>
        </w:tc>
      </w:tr>
      <w:tr w:rsidR="00A27F7B" w:rsidRPr="007558F1" w14:paraId="2754F3DD" w14:textId="77777777" w:rsidTr="00696D87">
        <w:trPr>
          <w:cantSplit/>
          <w:trHeight w:val="282"/>
          <w:jc w:val="center"/>
        </w:trPr>
        <w:tc>
          <w:tcPr>
            <w:tcW w:w="473" w:type="dxa"/>
            <w:tcBorders>
              <w:top w:val="single" w:sz="4" w:space="0" w:color="000000"/>
              <w:left w:val="single" w:sz="4" w:space="0" w:color="000000"/>
              <w:bottom w:val="single" w:sz="4" w:space="0" w:color="000000"/>
              <w:right w:val="single" w:sz="4" w:space="0" w:color="000000"/>
            </w:tcBorders>
            <w:vAlign w:val="center"/>
          </w:tcPr>
          <w:p w14:paraId="55EAD500" w14:textId="77777777" w:rsidR="00A27F7B" w:rsidRPr="007558F1" w:rsidRDefault="00A27F7B" w:rsidP="00121E9F">
            <w:pPr>
              <w:numPr>
                <w:ilvl w:val="0"/>
                <w:numId w:val="2"/>
              </w:numPr>
              <w:snapToGrid w:val="0"/>
              <w:spacing w:after="0" w:line="240" w:lineRule="auto"/>
              <w:ind w:left="401"/>
              <w:rPr>
                <w:rFonts w:eastAsia="Times New Roman" w:cs="Arial"/>
                <w:b/>
                <w:bCs/>
                <w:szCs w:val="20"/>
                <w:lang w:eastAsia="pl-PL"/>
              </w:rPr>
            </w:pPr>
          </w:p>
        </w:tc>
        <w:tc>
          <w:tcPr>
            <w:tcW w:w="3775" w:type="dxa"/>
            <w:gridSpan w:val="5"/>
            <w:tcBorders>
              <w:top w:val="single" w:sz="4" w:space="0" w:color="000000"/>
              <w:bottom w:val="single" w:sz="4" w:space="0" w:color="000000"/>
              <w:right w:val="single" w:sz="4" w:space="0" w:color="000000"/>
            </w:tcBorders>
            <w:vAlign w:val="center"/>
          </w:tcPr>
          <w:p w14:paraId="2CFA4EC5" w14:textId="77777777" w:rsidR="00A27F7B" w:rsidRPr="007558F1" w:rsidRDefault="00A27F7B" w:rsidP="00121E9F">
            <w:pPr>
              <w:spacing w:after="0" w:line="240" w:lineRule="auto"/>
              <w:contextualSpacing/>
              <w:jc w:val="left"/>
              <w:rPr>
                <w:rFonts w:cs="Arial"/>
                <w:szCs w:val="20"/>
              </w:rPr>
            </w:pPr>
            <w:r w:rsidRPr="007558F1">
              <w:rPr>
                <w:rFonts w:cs="Arial"/>
                <w:color w:val="000000"/>
                <w:szCs w:val="20"/>
                <w:lang w:eastAsia="pl-PL"/>
              </w:rPr>
              <w:t>Papier ksero (POL SPEED 80g/m</w:t>
            </w:r>
            <w:r w:rsidRPr="007558F1">
              <w:rPr>
                <w:rFonts w:cs="Arial"/>
                <w:color w:val="000000"/>
                <w:szCs w:val="20"/>
                <w:vertAlign w:val="superscript"/>
                <w:lang w:eastAsia="pl-PL"/>
              </w:rPr>
              <w:t xml:space="preserve">2 </w:t>
            </w:r>
            <w:r w:rsidRPr="007558F1">
              <w:rPr>
                <w:rFonts w:cs="Arial"/>
                <w:color w:val="000000"/>
                <w:szCs w:val="20"/>
                <w:lang w:eastAsia="pl-PL"/>
              </w:rPr>
              <w:t>) ryza</w:t>
            </w:r>
          </w:p>
        </w:tc>
        <w:tc>
          <w:tcPr>
            <w:tcW w:w="567" w:type="dxa"/>
            <w:tcBorders>
              <w:top w:val="single" w:sz="4" w:space="0" w:color="000000"/>
              <w:bottom w:val="single" w:sz="4" w:space="0" w:color="000000"/>
              <w:right w:val="single" w:sz="4" w:space="0" w:color="000000"/>
            </w:tcBorders>
            <w:vAlign w:val="center"/>
          </w:tcPr>
          <w:p w14:paraId="19ACB961" w14:textId="77777777" w:rsidR="00A27F7B" w:rsidRPr="007558F1" w:rsidRDefault="00A27F7B" w:rsidP="00121E9F">
            <w:pPr>
              <w:spacing w:after="0" w:line="240" w:lineRule="auto"/>
              <w:contextualSpacing/>
              <w:jc w:val="center"/>
              <w:rPr>
                <w:rFonts w:cs="Arial"/>
                <w:szCs w:val="20"/>
              </w:rPr>
            </w:pPr>
            <w:r w:rsidRPr="007558F1">
              <w:rPr>
                <w:rFonts w:cs="Arial"/>
                <w:color w:val="000000"/>
                <w:szCs w:val="20"/>
              </w:rPr>
              <w:t>szt.</w:t>
            </w:r>
          </w:p>
        </w:tc>
        <w:tc>
          <w:tcPr>
            <w:tcW w:w="567" w:type="dxa"/>
            <w:tcBorders>
              <w:top w:val="single" w:sz="4" w:space="0" w:color="000000"/>
              <w:bottom w:val="single" w:sz="4" w:space="0" w:color="000000"/>
              <w:right w:val="single" w:sz="4" w:space="0" w:color="000000"/>
            </w:tcBorders>
            <w:vAlign w:val="center"/>
          </w:tcPr>
          <w:p w14:paraId="1250819A" w14:textId="77777777" w:rsidR="00A27F7B" w:rsidRPr="007558F1" w:rsidRDefault="00A27F7B" w:rsidP="00121E9F">
            <w:pPr>
              <w:spacing w:after="0" w:line="240" w:lineRule="auto"/>
              <w:contextualSpacing/>
              <w:jc w:val="center"/>
              <w:rPr>
                <w:rFonts w:cs="Arial"/>
                <w:szCs w:val="20"/>
              </w:rPr>
            </w:pPr>
            <w:r w:rsidRPr="007558F1">
              <w:rPr>
                <w:rFonts w:cs="Arial"/>
                <w:color w:val="000000"/>
                <w:szCs w:val="20"/>
              </w:rPr>
              <w:t>1</w:t>
            </w:r>
          </w:p>
        </w:tc>
        <w:tc>
          <w:tcPr>
            <w:tcW w:w="1417" w:type="dxa"/>
            <w:tcBorders>
              <w:top w:val="single" w:sz="4" w:space="0" w:color="000000"/>
              <w:bottom w:val="single" w:sz="4" w:space="0" w:color="000000"/>
              <w:right w:val="single" w:sz="4" w:space="0" w:color="000000"/>
            </w:tcBorders>
            <w:vAlign w:val="bottom"/>
          </w:tcPr>
          <w:p w14:paraId="3588AFBC" w14:textId="77777777" w:rsidR="00A27F7B" w:rsidRPr="007558F1" w:rsidRDefault="00A27F7B" w:rsidP="00121E9F">
            <w:pPr>
              <w:spacing w:after="0" w:line="240" w:lineRule="auto"/>
              <w:jc w:val="right"/>
              <w:rPr>
                <w:rFonts w:cs="Arial"/>
                <w:szCs w:val="20"/>
              </w:rPr>
            </w:pPr>
            <w:r w:rsidRPr="007558F1">
              <w:rPr>
                <w:rFonts w:eastAsia="Times New Roman" w:cs="Arial"/>
                <w:szCs w:val="20"/>
                <w:lang w:eastAsia="pl-PL"/>
              </w:rPr>
              <w:t> </w:t>
            </w:r>
          </w:p>
        </w:tc>
        <w:tc>
          <w:tcPr>
            <w:tcW w:w="1134" w:type="dxa"/>
            <w:tcBorders>
              <w:top w:val="single" w:sz="4" w:space="0" w:color="000000"/>
              <w:bottom w:val="single" w:sz="4" w:space="0" w:color="000000"/>
              <w:right w:val="single" w:sz="4" w:space="0" w:color="000000"/>
            </w:tcBorders>
            <w:vAlign w:val="bottom"/>
          </w:tcPr>
          <w:p w14:paraId="57CAA160" w14:textId="77777777" w:rsidR="00A27F7B" w:rsidRPr="007558F1" w:rsidRDefault="00A27F7B" w:rsidP="00121E9F">
            <w:pPr>
              <w:spacing w:after="0" w:line="240" w:lineRule="auto"/>
              <w:jc w:val="right"/>
              <w:rPr>
                <w:rFonts w:cs="Arial"/>
                <w:szCs w:val="20"/>
              </w:rPr>
            </w:pPr>
            <w:r w:rsidRPr="007558F1">
              <w:rPr>
                <w:rFonts w:eastAsia="Times New Roman" w:cs="Arial"/>
                <w:szCs w:val="20"/>
                <w:lang w:eastAsia="pl-PL"/>
              </w:rPr>
              <w:t> </w:t>
            </w:r>
          </w:p>
        </w:tc>
        <w:tc>
          <w:tcPr>
            <w:tcW w:w="567" w:type="dxa"/>
            <w:tcBorders>
              <w:top w:val="single" w:sz="4" w:space="0" w:color="000000"/>
              <w:bottom w:val="single" w:sz="4" w:space="0" w:color="000000"/>
              <w:right w:val="single" w:sz="4" w:space="0" w:color="000000"/>
            </w:tcBorders>
            <w:vAlign w:val="bottom"/>
          </w:tcPr>
          <w:p w14:paraId="139DD72A" w14:textId="77777777" w:rsidR="00A27F7B" w:rsidRPr="007558F1" w:rsidRDefault="00A27F7B" w:rsidP="00121E9F">
            <w:pPr>
              <w:spacing w:after="0" w:line="240" w:lineRule="auto"/>
              <w:jc w:val="center"/>
              <w:rPr>
                <w:rFonts w:cs="Arial"/>
                <w:szCs w:val="20"/>
              </w:rPr>
            </w:pPr>
            <w:r w:rsidRPr="007558F1">
              <w:rPr>
                <w:rFonts w:eastAsia="Times New Roman" w:cs="Arial"/>
                <w:szCs w:val="20"/>
                <w:lang w:eastAsia="pl-PL"/>
              </w:rPr>
              <w:t> </w:t>
            </w:r>
          </w:p>
        </w:tc>
        <w:tc>
          <w:tcPr>
            <w:tcW w:w="993" w:type="dxa"/>
            <w:tcBorders>
              <w:top w:val="single" w:sz="4" w:space="0" w:color="000000"/>
              <w:bottom w:val="single" w:sz="4" w:space="0" w:color="000000"/>
              <w:right w:val="single" w:sz="4" w:space="0" w:color="000000"/>
            </w:tcBorders>
          </w:tcPr>
          <w:p w14:paraId="29542054" w14:textId="77777777" w:rsidR="00A27F7B" w:rsidRPr="007558F1" w:rsidRDefault="00A27F7B" w:rsidP="00121E9F">
            <w:pPr>
              <w:snapToGrid w:val="0"/>
              <w:spacing w:after="0" w:line="240" w:lineRule="auto"/>
              <w:rPr>
                <w:rFonts w:eastAsia="Times New Roman" w:cs="Arial"/>
                <w:szCs w:val="20"/>
                <w:lang w:eastAsia="pl-PL"/>
              </w:rPr>
            </w:pPr>
          </w:p>
        </w:tc>
        <w:tc>
          <w:tcPr>
            <w:tcW w:w="1134" w:type="dxa"/>
            <w:tcBorders>
              <w:top w:val="single" w:sz="4" w:space="0" w:color="000000"/>
              <w:left w:val="single" w:sz="4" w:space="0" w:color="000000"/>
              <w:bottom w:val="single" w:sz="4" w:space="0" w:color="000000"/>
              <w:right w:val="single" w:sz="4" w:space="0" w:color="000000"/>
            </w:tcBorders>
            <w:vAlign w:val="bottom"/>
          </w:tcPr>
          <w:p w14:paraId="1B690797" w14:textId="77777777" w:rsidR="00A27F7B" w:rsidRPr="007558F1" w:rsidRDefault="00A27F7B" w:rsidP="00121E9F">
            <w:pPr>
              <w:spacing w:after="0" w:line="240" w:lineRule="auto"/>
              <w:rPr>
                <w:rFonts w:cs="Arial"/>
                <w:szCs w:val="20"/>
              </w:rPr>
            </w:pPr>
            <w:r w:rsidRPr="007558F1">
              <w:rPr>
                <w:rFonts w:eastAsia="Times New Roman" w:cs="Arial"/>
                <w:szCs w:val="20"/>
                <w:lang w:eastAsia="pl-PL"/>
              </w:rPr>
              <w:t> </w:t>
            </w:r>
          </w:p>
        </w:tc>
      </w:tr>
      <w:tr w:rsidR="00A27F7B" w:rsidRPr="007558F1" w14:paraId="46A37624" w14:textId="77777777" w:rsidTr="00696D87">
        <w:trPr>
          <w:cantSplit/>
          <w:trHeight w:val="282"/>
          <w:jc w:val="center"/>
        </w:trPr>
        <w:tc>
          <w:tcPr>
            <w:tcW w:w="473" w:type="dxa"/>
            <w:tcBorders>
              <w:left w:val="single" w:sz="4" w:space="0" w:color="000000"/>
              <w:bottom w:val="single" w:sz="4" w:space="0" w:color="000000"/>
              <w:right w:val="single" w:sz="4" w:space="0" w:color="000000"/>
            </w:tcBorders>
            <w:vAlign w:val="center"/>
          </w:tcPr>
          <w:p w14:paraId="011C2E1F" w14:textId="77777777" w:rsidR="00A27F7B" w:rsidRPr="007558F1" w:rsidRDefault="00A27F7B" w:rsidP="00121E9F">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3121FDA8" w14:textId="77777777" w:rsidR="00A27F7B" w:rsidRPr="007558F1" w:rsidRDefault="00A27F7B" w:rsidP="00121E9F">
            <w:pPr>
              <w:spacing w:after="0" w:line="240" w:lineRule="auto"/>
              <w:contextualSpacing/>
              <w:jc w:val="left"/>
              <w:rPr>
                <w:rFonts w:cs="Arial"/>
                <w:szCs w:val="20"/>
              </w:rPr>
            </w:pPr>
            <w:r w:rsidRPr="007558F1">
              <w:rPr>
                <w:rFonts w:cs="Arial"/>
                <w:color w:val="000000"/>
                <w:szCs w:val="20"/>
              </w:rPr>
              <w:t xml:space="preserve">Koszulki A4 klasyczna (np. </w:t>
            </w:r>
            <w:proofErr w:type="spellStart"/>
            <w:r w:rsidRPr="007558F1">
              <w:rPr>
                <w:rFonts w:cs="Arial"/>
                <w:color w:val="000000"/>
                <w:szCs w:val="20"/>
              </w:rPr>
              <w:t>Bantex</w:t>
            </w:r>
            <w:proofErr w:type="spellEnd"/>
            <w:r w:rsidRPr="007558F1">
              <w:rPr>
                <w:rFonts w:cs="Arial"/>
                <w:color w:val="000000"/>
                <w:szCs w:val="20"/>
              </w:rPr>
              <w:t xml:space="preserve">) </w:t>
            </w:r>
          </w:p>
        </w:tc>
        <w:tc>
          <w:tcPr>
            <w:tcW w:w="567" w:type="dxa"/>
            <w:tcBorders>
              <w:bottom w:val="single" w:sz="4" w:space="0" w:color="000000"/>
              <w:right w:val="single" w:sz="4" w:space="0" w:color="000000"/>
            </w:tcBorders>
            <w:vAlign w:val="center"/>
          </w:tcPr>
          <w:p w14:paraId="000CD7D3" w14:textId="77777777" w:rsidR="00A27F7B" w:rsidRPr="007558F1" w:rsidRDefault="00A27F7B" w:rsidP="00121E9F">
            <w:pPr>
              <w:spacing w:after="0" w:line="240" w:lineRule="auto"/>
              <w:contextualSpacing/>
              <w:jc w:val="center"/>
              <w:rPr>
                <w:rFonts w:cs="Arial"/>
                <w:szCs w:val="20"/>
              </w:rPr>
            </w:pPr>
            <w:r w:rsidRPr="007558F1">
              <w:rPr>
                <w:rFonts w:cs="Arial"/>
                <w:color w:val="000000"/>
                <w:szCs w:val="20"/>
              </w:rPr>
              <w:t>op.</w:t>
            </w:r>
          </w:p>
        </w:tc>
        <w:tc>
          <w:tcPr>
            <w:tcW w:w="567" w:type="dxa"/>
            <w:tcBorders>
              <w:bottom w:val="single" w:sz="4" w:space="0" w:color="000000"/>
              <w:right w:val="single" w:sz="4" w:space="0" w:color="000000"/>
            </w:tcBorders>
            <w:vAlign w:val="center"/>
          </w:tcPr>
          <w:p w14:paraId="07C064B4" w14:textId="77777777" w:rsidR="00A27F7B" w:rsidRPr="007558F1" w:rsidRDefault="00A27F7B" w:rsidP="00121E9F">
            <w:pPr>
              <w:spacing w:after="0" w:line="240" w:lineRule="auto"/>
              <w:contextualSpacing/>
              <w:jc w:val="center"/>
              <w:rPr>
                <w:rFonts w:cs="Arial"/>
                <w:szCs w:val="20"/>
              </w:rPr>
            </w:pPr>
            <w:r w:rsidRPr="007558F1">
              <w:rPr>
                <w:rFonts w:cs="Arial"/>
                <w:szCs w:val="20"/>
              </w:rPr>
              <w:t>1</w:t>
            </w:r>
          </w:p>
        </w:tc>
        <w:tc>
          <w:tcPr>
            <w:tcW w:w="1417" w:type="dxa"/>
            <w:tcBorders>
              <w:bottom w:val="single" w:sz="4" w:space="0" w:color="000000"/>
              <w:right w:val="single" w:sz="4" w:space="0" w:color="000000"/>
            </w:tcBorders>
            <w:vAlign w:val="bottom"/>
          </w:tcPr>
          <w:p w14:paraId="7AE3FB35"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17291DBE"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1F66C6E3" w14:textId="77777777" w:rsidR="00A27F7B" w:rsidRPr="007558F1"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4E8A32B" w14:textId="77777777" w:rsidR="00A27F7B" w:rsidRPr="007558F1"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BC88502" w14:textId="77777777" w:rsidR="00A27F7B" w:rsidRPr="007558F1" w:rsidRDefault="00A27F7B" w:rsidP="00121E9F">
            <w:pPr>
              <w:snapToGrid w:val="0"/>
              <w:spacing w:after="0" w:line="240" w:lineRule="auto"/>
              <w:rPr>
                <w:rFonts w:eastAsia="Times New Roman" w:cs="Arial"/>
                <w:szCs w:val="20"/>
                <w:lang w:eastAsia="pl-PL"/>
              </w:rPr>
            </w:pPr>
          </w:p>
        </w:tc>
      </w:tr>
      <w:tr w:rsidR="00A27F7B" w:rsidRPr="007558F1" w14:paraId="3C765D31" w14:textId="77777777" w:rsidTr="00696D87">
        <w:trPr>
          <w:cantSplit/>
          <w:trHeight w:val="237"/>
          <w:jc w:val="center"/>
        </w:trPr>
        <w:tc>
          <w:tcPr>
            <w:tcW w:w="473" w:type="dxa"/>
            <w:tcBorders>
              <w:left w:val="single" w:sz="4" w:space="0" w:color="000000"/>
              <w:bottom w:val="single" w:sz="4" w:space="0" w:color="000000"/>
              <w:right w:val="single" w:sz="4" w:space="0" w:color="000000"/>
            </w:tcBorders>
            <w:vAlign w:val="center"/>
          </w:tcPr>
          <w:p w14:paraId="07F829CF" w14:textId="77777777" w:rsidR="00A27F7B" w:rsidRPr="007558F1" w:rsidRDefault="00A27F7B" w:rsidP="00121E9F">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56689ECC" w14:textId="77777777" w:rsidR="00A27F7B" w:rsidRPr="007558F1" w:rsidRDefault="00A27F7B" w:rsidP="00121E9F">
            <w:pPr>
              <w:spacing w:after="0" w:line="240" w:lineRule="auto"/>
              <w:contextualSpacing/>
              <w:jc w:val="left"/>
              <w:rPr>
                <w:rFonts w:cs="Arial"/>
                <w:szCs w:val="20"/>
              </w:rPr>
            </w:pPr>
            <w:r w:rsidRPr="007558F1">
              <w:rPr>
                <w:rFonts w:cs="Arial"/>
                <w:color w:val="000000"/>
                <w:szCs w:val="20"/>
              </w:rPr>
              <w:t>Zszywki biurowe 24/6 1000 szt.</w:t>
            </w:r>
          </w:p>
        </w:tc>
        <w:tc>
          <w:tcPr>
            <w:tcW w:w="567" w:type="dxa"/>
            <w:tcBorders>
              <w:bottom w:val="single" w:sz="4" w:space="0" w:color="000000"/>
              <w:right w:val="single" w:sz="4" w:space="0" w:color="000000"/>
            </w:tcBorders>
            <w:vAlign w:val="center"/>
          </w:tcPr>
          <w:p w14:paraId="06A0E595" w14:textId="77777777" w:rsidR="00A27F7B" w:rsidRPr="007558F1" w:rsidRDefault="00A27F7B" w:rsidP="00121E9F">
            <w:pPr>
              <w:spacing w:after="0" w:line="240" w:lineRule="auto"/>
              <w:contextualSpacing/>
              <w:jc w:val="center"/>
              <w:rPr>
                <w:rFonts w:cs="Arial"/>
                <w:szCs w:val="20"/>
              </w:rPr>
            </w:pPr>
            <w:r w:rsidRPr="007558F1">
              <w:rPr>
                <w:rFonts w:cs="Arial"/>
                <w:color w:val="000000"/>
                <w:szCs w:val="20"/>
              </w:rPr>
              <w:t>szt.</w:t>
            </w:r>
          </w:p>
        </w:tc>
        <w:tc>
          <w:tcPr>
            <w:tcW w:w="567" w:type="dxa"/>
            <w:tcBorders>
              <w:bottom w:val="single" w:sz="4" w:space="0" w:color="000000"/>
              <w:right w:val="single" w:sz="4" w:space="0" w:color="000000"/>
            </w:tcBorders>
            <w:vAlign w:val="center"/>
          </w:tcPr>
          <w:p w14:paraId="65944710" w14:textId="77777777" w:rsidR="00A27F7B" w:rsidRPr="007558F1" w:rsidRDefault="00A27F7B" w:rsidP="00121E9F">
            <w:pPr>
              <w:spacing w:after="0" w:line="240" w:lineRule="auto"/>
              <w:contextualSpacing/>
              <w:jc w:val="center"/>
              <w:rPr>
                <w:rFonts w:cs="Arial"/>
                <w:szCs w:val="20"/>
              </w:rPr>
            </w:pPr>
            <w:r w:rsidRPr="007558F1">
              <w:rPr>
                <w:rFonts w:cs="Arial"/>
                <w:szCs w:val="20"/>
              </w:rPr>
              <w:t>1</w:t>
            </w:r>
          </w:p>
        </w:tc>
        <w:tc>
          <w:tcPr>
            <w:tcW w:w="1417" w:type="dxa"/>
            <w:tcBorders>
              <w:bottom w:val="single" w:sz="4" w:space="0" w:color="000000"/>
              <w:right w:val="single" w:sz="4" w:space="0" w:color="000000"/>
            </w:tcBorders>
            <w:vAlign w:val="bottom"/>
          </w:tcPr>
          <w:p w14:paraId="04772B06"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6ABA4278"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0694E5C4" w14:textId="77777777" w:rsidR="00A27F7B" w:rsidRPr="007558F1"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193F4076" w14:textId="77777777" w:rsidR="00A27F7B" w:rsidRPr="007558F1"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A98A172" w14:textId="77777777" w:rsidR="00A27F7B" w:rsidRPr="007558F1" w:rsidRDefault="00A27F7B" w:rsidP="00121E9F">
            <w:pPr>
              <w:snapToGrid w:val="0"/>
              <w:spacing w:after="0" w:line="240" w:lineRule="auto"/>
              <w:rPr>
                <w:rFonts w:eastAsia="Times New Roman" w:cs="Arial"/>
                <w:szCs w:val="20"/>
                <w:lang w:eastAsia="pl-PL"/>
              </w:rPr>
            </w:pPr>
          </w:p>
        </w:tc>
      </w:tr>
      <w:tr w:rsidR="00A27F7B" w:rsidRPr="007558F1" w14:paraId="08444202" w14:textId="77777777" w:rsidTr="00696D87">
        <w:trPr>
          <w:cantSplit/>
          <w:trHeight w:val="282"/>
          <w:jc w:val="center"/>
        </w:trPr>
        <w:tc>
          <w:tcPr>
            <w:tcW w:w="473" w:type="dxa"/>
            <w:tcBorders>
              <w:left w:val="single" w:sz="4" w:space="0" w:color="000000"/>
              <w:bottom w:val="single" w:sz="4" w:space="0" w:color="000000"/>
              <w:right w:val="single" w:sz="4" w:space="0" w:color="000000"/>
            </w:tcBorders>
            <w:vAlign w:val="center"/>
          </w:tcPr>
          <w:p w14:paraId="23E20548" w14:textId="77777777" w:rsidR="00A27F7B" w:rsidRPr="007558F1" w:rsidRDefault="00A27F7B" w:rsidP="00121E9F">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30F164E3" w14:textId="77777777" w:rsidR="00A27F7B" w:rsidRPr="007558F1" w:rsidRDefault="00A27F7B" w:rsidP="00121E9F">
            <w:pPr>
              <w:spacing w:after="0" w:line="240" w:lineRule="auto"/>
              <w:contextualSpacing/>
              <w:jc w:val="left"/>
              <w:rPr>
                <w:rFonts w:cs="Arial"/>
                <w:szCs w:val="20"/>
              </w:rPr>
            </w:pPr>
            <w:r w:rsidRPr="007558F1">
              <w:rPr>
                <w:rFonts w:cs="Arial"/>
                <w:color w:val="000000"/>
                <w:szCs w:val="20"/>
              </w:rPr>
              <w:t>Długopis żelowy niebieski „Pentel” 0,5</w:t>
            </w:r>
          </w:p>
        </w:tc>
        <w:tc>
          <w:tcPr>
            <w:tcW w:w="567" w:type="dxa"/>
            <w:tcBorders>
              <w:bottom w:val="single" w:sz="4" w:space="0" w:color="000000"/>
              <w:right w:val="single" w:sz="4" w:space="0" w:color="000000"/>
            </w:tcBorders>
            <w:vAlign w:val="center"/>
          </w:tcPr>
          <w:p w14:paraId="37B8281D" w14:textId="77777777" w:rsidR="00A27F7B" w:rsidRPr="007558F1" w:rsidRDefault="00A27F7B" w:rsidP="00121E9F">
            <w:pPr>
              <w:spacing w:after="0" w:line="240" w:lineRule="auto"/>
              <w:contextualSpacing/>
              <w:jc w:val="center"/>
              <w:rPr>
                <w:rFonts w:cs="Arial"/>
                <w:szCs w:val="20"/>
              </w:rPr>
            </w:pPr>
            <w:r w:rsidRPr="007558F1">
              <w:rPr>
                <w:rFonts w:cs="Arial"/>
                <w:color w:val="000000"/>
                <w:szCs w:val="20"/>
              </w:rPr>
              <w:t>szt.</w:t>
            </w:r>
          </w:p>
        </w:tc>
        <w:tc>
          <w:tcPr>
            <w:tcW w:w="567" w:type="dxa"/>
            <w:tcBorders>
              <w:bottom w:val="single" w:sz="4" w:space="0" w:color="000000"/>
              <w:right w:val="single" w:sz="4" w:space="0" w:color="000000"/>
            </w:tcBorders>
            <w:vAlign w:val="center"/>
          </w:tcPr>
          <w:p w14:paraId="2EE7BD99" w14:textId="77777777" w:rsidR="00A27F7B" w:rsidRPr="007558F1" w:rsidRDefault="00A27F7B" w:rsidP="00121E9F">
            <w:pPr>
              <w:spacing w:after="0" w:line="240" w:lineRule="auto"/>
              <w:contextualSpacing/>
              <w:jc w:val="center"/>
              <w:rPr>
                <w:rFonts w:cs="Arial"/>
                <w:szCs w:val="20"/>
              </w:rPr>
            </w:pPr>
            <w:r w:rsidRPr="007558F1">
              <w:rPr>
                <w:rFonts w:cs="Arial"/>
                <w:szCs w:val="20"/>
              </w:rPr>
              <w:t>1</w:t>
            </w:r>
          </w:p>
        </w:tc>
        <w:tc>
          <w:tcPr>
            <w:tcW w:w="1417" w:type="dxa"/>
            <w:tcBorders>
              <w:bottom w:val="single" w:sz="4" w:space="0" w:color="000000"/>
              <w:right w:val="single" w:sz="4" w:space="0" w:color="000000"/>
            </w:tcBorders>
            <w:vAlign w:val="bottom"/>
          </w:tcPr>
          <w:p w14:paraId="0B6160FD"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31D28B8C"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75405831" w14:textId="77777777" w:rsidR="00A27F7B" w:rsidRPr="007558F1"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408443F1" w14:textId="77777777" w:rsidR="00A27F7B" w:rsidRPr="007558F1"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2D2F3D02" w14:textId="77777777" w:rsidR="00A27F7B" w:rsidRPr="007558F1" w:rsidRDefault="00A27F7B" w:rsidP="00121E9F">
            <w:pPr>
              <w:snapToGrid w:val="0"/>
              <w:spacing w:after="0" w:line="240" w:lineRule="auto"/>
              <w:rPr>
                <w:rFonts w:eastAsia="Times New Roman" w:cs="Arial"/>
                <w:szCs w:val="20"/>
                <w:lang w:eastAsia="pl-PL"/>
              </w:rPr>
            </w:pPr>
          </w:p>
        </w:tc>
      </w:tr>
      <w:tr w:rsidR="00A27F7B" w:rsidRPr="007558F1" w14:paraId="4E4F1117" w14:textId="77777777" w:rsidTr="00696D87">
        <w:trPr>
          <w:cantSplit/>
          <w:trHeight w:val="282"/>
          <w:jc w:val="center"/>
        </w:trPr>
        <w:tc>
          <w:tcPr>
            <w:tcW w:w="473" w:type="dxa"/>
            <w:tcBorders>
              <w:left w:val="single" w:sz="4" w:space="0" w:color="000000"/>
              <w:bottom w:val="single" w:sz="4" w:space="0" w:color="000000"/>
              <w:right w:val="single" w:sz="4" w:space="0" w:color="000000"/>
            </w:tcBorders>
            <w:vAlign w:val="center"/>
          </w:tcPr>
          <w:p w14:paraId="3DA4F6C2" w14:textId="77777777" w:rsidR="00A27F7B" w:rsidRPr="007558F1" w:rsidRDefault="00A27F7B" w:rsidP="00121E9F">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7C9B3482" w14:textId="77777777" w:rsidR="00A27F7B" w:rsidRPr="007558F1" w:rsidRDefault="00A27F7B" w:rsidP="00121E9F">
            <w:pPr>
              <w:spacing w:after="0" w:line="240" w:lineRule="auto"/>
              <w:contextualSpacing/>
              <w:jc w:val="left"/>
              <w:rPr>
                <w:rFonts w:cs="Arial"/>
                <w:szCs w:val="20"/>
              </w:rPr>
            </w:pPr>
            <w:r w:rsidRPr="007558F1">
              <w:rPr>
                <w:rFonts w:cs="Arial"/>
                <w:szCs w:val="20"/>
              </w:rPr>
              <w:t>Kalendarz ścienny</w:t>
            </w:r>
          </w:p>
        </w:tc>
        <w:tc>
          <w:tcPr>
            <w:tcW w:w="567" w:type="dxa"/>
            <w:tcBorders>
              <w:bottom w:val="single" w:sz="4" w:space="0" w:color="000000"/>
              <w:right w:val="single" w:sz="4" w:space="0" w:color="000000"/>
            </w:tcBorders>
            <w:vAlign w:val="center"/>
          </w:tcPr>
          <w:p w14:paraId="693A5CBB" w14:textId="77777777" w:rsidR="00A27F7B" w:rsidRPr="007558F1" w:rsidRDefault="00A27F7B" w:rsidP="00121E9F">
            <w:pPr>
              <w:spacing w:after="0" w:line="240" w:lineRule="auto"/>
              <w:contextualSpacing/>
              <w:jc w:val="center"/>
              <w:rPr>
                <w:rFonts w:cs="Arial"/>
                <w:szCs w:val="20"/>
              </w:rPr>
            </w:pPr>
            <w:r w:rsidRPr="007558F1">
              <w:rPr>
                <w:rFonts w:cs="Arial"/>
                <w:szCs w:val="20"/>
              </w:rPr>
              <w:t>szt.</w:t>
            </w:r>
          </w:p>
        </w:tc>
        <w:tc>
          <w:tcPr>
            <w:tcW w:w="567" w:type="dxa"/>
            <w:tcBorders>
              <w:bottom w:val="single" w:sz="4" w:space="0" w:color="000000"/>
              <w:right w:val="single" w:sz="4" w:space="0" w:color="000000"/>
            </w:tcBorders>
            <w:vAlign w:val="center"/>
          </w:tcPr>
          <w:p w14:paraId="7F04555C" w14:textId="77777777" w:rsidR="00A27F7B" w:rsidRPr="007558F1" w:rsidRDefault="00A27F7B" w:rsidP="00121E9F">
            <w:pPr>
              <w:spacing w:after="0" w:line="240" w:lineRule="auto"/>
              <w:contextualSpacing/>
              <w:jc w:val="center"/>
              <w:rPr>
                <w:rFonts w:cs="Arial"/>
                <w:szCs w:val="20"/>
              </w:rPr>
            </w:pPr>
            <w:r w:rsidRPr="007558F1">
              <w:rPr>
                <w:rFonts w:cs="Arial"/>
                <w:szCs w:val="20"/>
              </w:rPr>
              <w:t>1</w:t>
            </w:r>
          </w:p>
        </w:tc>
        <w:tc>
          <w:tcPr>
            <w:tcW w:w="1417" w:type="dxa"/>
            <w:tcBorders>
              <w:bottom w:val="single" w:sz="4" w:space="0" w:color="000000"/>
              <w:right w:val="single" w:sz="4" w:space="0" w:color="000000"/>
            </w:tcBorders>
            <w:vAlign w:val="bottom"/>
          </w:tcPr>
          <w:p w14:paraId="644BAC0C"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46142B7D"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0ED5402B" w14:textId="77777777" w:rsidR="00A27F7B" w:rsidRPr="007558F1"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260B585C" w14:textId="77777777" w:rsidR="00A27F7B" w:rsidRPr="007558F1"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1C4997BE" w14:textId="77777777" w:rsidR="00A27F7B" w:rsidRPr="007558F1" w:rsidRDefault="00A27F7B" w:rsidP="00121E9F">
            <w:pPr>
              <w:snapToGrid w:val="0"/>
              <w:spacing w:after="0" w:line="240" w:lineRule="auto"/>
              <w:rPr>
                <w:rFonts w:eastAsia="Times New Roman" w:cs="Arial"/>
                <w:szCs w:val="20"/>
                <w:lang w:eastAsia="pl-PL"/>
              </w:rPr>
            </w:pPr>
          </w:p>
        </w:tc>
      </w:tr>
      <w:tr w:rsidR="00A27F7B" w:rsidRPr="007558F1" w14:paraId="43850BEB" w14:textId="77777777" w:rsidTr="00696D87">
        <w:trPr>
          <w:cantSplit/>
          <w:trHeight w:val="282"/>
          <w:jc w:val="center"/>
        </w:trPr>
        <w:tc>
          <w:tcPr>
            <w:tcW w:w="473" w:type="dxa"/>
            <w:tcBorders>
              <w:left w:val="single" w:sz="4" w:space="0" w:color="000000"/>
              <w:bottom w:val="single" w:sz="4" w:space="0" w:color="000000"/>
              <w:right w:val="single" w:sz="4" w:space="0" w:color="000000"/>
            </w:tcBorders>
            <w:vAlign w:val="center"/>
          </w:tcPr>
          <w:p w14:paraId="4A4F7A9E" w14:textId="77777777" w:rsidR="00A27F7B" w:rsidRPr="007558F1" w:rsidRDefault="00A27F7B" w:rsidP="00121E9F">
            <w:pPr>
              <w:numPr>
                <w:ilvl w:val="0"/>
                <w:numId w:val="2"/>
              </w:numPr>
              <w:snapToGrid w:val="0"/>
              <w:spacing w:after="0" w:line="240" w:lineRule="auto"/>
              <w:ind w:left="401"/>
              <w:rPr>
                <w:rFonts w:eastAsia="Times New Roman" w:cs="Arial"/>
                <w:szCs w:val="20"/>
                <w:lang w:eastAsia="pl-PL"/>
              </w:rPr>
            </w:pPr>
          </w:p>
        </w:tc>
        <w:tc>
          <w:tcPr>
            <w:tcW w:w="3775" w:type="dxa"/>
            <w:gridSpan w:val="5"/>
            <w:tcBorders>
              <w:bottom w:val="single" w:sz="4" w:space="0" w:color="000000"/>
              <w:right w:val="single" w:sz="4" w:space="0" w:color="000000"/>
            </w:tcBorders>
            <w:vAlign w:val="center"/>
          </w:tcPr>
          <w:p w14:paraId="661FE260" w14:textId="77777777" w:rsidR="00A27F7B" w:rsidRPr="007558F1" w:rsidRDefault="00A27F7B" w:rsidP="00121E9F">
            <w:pPr>
              <w:spacing w:after="0" w:line="240" w:lineRule="auto"/>
              <w:contextualSpacing/>
              <w:jc w:val="left"/>
              <w:rPr>
                <w:rFonts w:cs="Arial"/>
                <w:szCs w:val="20"/>
              </w:rPr>
            </w:pPr>
            <w:r w:rsidRPr="007558F1">
              <w:rPr>
                <w:rFonts w:cs="Arial"/>
                <w:szCs w:val="20"/>
              </w:rPr>
              <w:t>Toner do drukarki HP 26X CF226X</w:t>
            </w:r>
          </w:p>
        </w:tc>
        <w:tc>
          <w:tcPr>
            <w:tcW w:w="567" w:type="dxa"/>
            <w:tcBorders>
              <w:bottom w:val="single" w:sz="4" w:space="0" w:color="000000"/>
              <w:right w:val="single" w:sz="4" w:space="0" w:color="000000"/>
            </w:tcBorders>
            <w:vAlign w:val="center"/>
          </w:tcPr>
          <w:p w14:paraId="703C7B0D" w14:textId="77777777" w:rsidR="00A27F7B" w:rsidRPr="007558F1" w:rsidRDefault="00A27F7B" w:rsidP="00121E9F">
            <w:pPr>
              <w:spacing w:after="0" w:line="240" w:lineRule="auto"/>
              <w:contextualSpacing/>
              <w:jc w:val="center"/>
              <w:rPr>
                <w:rFonts w:cs="Arial"/>
                <w:szCs w:val="20"/>
              </w:rPr>
            </w:pPr>
            <w:r w:rsidRPr="007558F1">
              <w:rPr>
                <w:rFonts w:cs="Arial"/>
                <w:szCs w:val="20"/>
              </w:rPr>
              <w:t>szt.</w:t>
            </w:r>
          </w:p>
        </w:tc>
        <w:tc>
          <w:tcPr>
            <w:tcW w:w="567" w:type="dxa"/>
            <w:tcBorders>
              <w:bottom w:val="single" w:sz="4" w:space="0" w:color="000000"/>
              <w:right w:val="single" w:sz="4" w:space="0" w:color="000000"/>
            </w:tcBorders>
            <w:vAlign w:val="center"/>
          </w:tcPr>
          <w:p w14:paraId="5B499D6E" w14:textId="77777777" w:rsidR="00A27F7B" w:rsidRPr="007558F1" w:rsidRDefault="00A27F7B" w:rsidP="00121E9F">
            <w:pPr>
              <w:spacing w:after="0" w:line="240" w:lineRule="auto"/>
              <w:contextualSpacing/>
              <w:jc w:val="center"/>
              <w:rPr>
                <w:rFonts w:cs="Arial"/>
                <w:szCs w:val="20"/>
              </w:rPr>
            </w:pPr>
            <w:r w:rsidRPr="007558F1">
              <w:rPr>
                <w:rFonts w:cs="Arial"/>
                <w:szCs w:val="20"/>
              </w:rPr>
              <w:t>1</w:t>
            </w:r>
          </w:p>
        </w:tc>
        <w:tc>
          <w:tcPr>
            <w:tcW w:w="1417" w:type="dxa"/>
            <w:tcBorders>
              <w:bottom w:val="single" w:sz="4" w:space="0" w:color="000000"/>
              <w:right w:val="single" w:sz="4" w:space="0" w:color="000000"/>
            </w:tcBorders>
            <w:vAlign w:val="bottom"/>
          </w:tcPr>
          <w:p w14:paraId="32295A9B"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1134" w:type="dxa"/>
            <w:tcBorders>
              <w:bottom w:val="single" w:sz="4" w:space="0" w:color="000000"/>
              <w:right w:val="single" w:sz="4" w:space="0" w:color="000000"/>
            </w:tcBorders>
            <w:vAlign w:val="bottom"/>
          </w:tcPr>
          <w:p w14:paraId="7785B762" w14:textId="77777777" w:rsidR="00A27F7B" w:rsidRPr="007558F1" w:rsidRDefault="00A27F7B" w:rsidP="00121E9F">
            <w:pPr>
              <w:snapToGrid w:val="0"/>
              <w:spacing w:after="0" w:line="240" w:lineRule="auto"/>
              <w:jc w:val="right"/>
              <w:rPr>
                <w:rFonts w:eastAsia="Times New Roman" w:cs="Arial"/>
                <w:color w:val="000000"/>
                <w:szCs w:val="20"/>
                <w:lang w:eastAsia="pl-PL"/>
              </w:rPr>
            </w:pPr>
          </w:p>
        </w:tc>
        <w:tc>
          <w:tcPr>
            <w:tcW w:w="567" w:type="dxa"/>
            <w:tcBorders>
              <w:bottom w:val="single" w:sz="4" w:space="0" w:color="000000"/>
              <w:right w:val="single" w:sz="4" w:space="0" w:color="000000"/>
            </w:tcBorders>
            <w:vAlign w:val="bottom"/>
          </w:tcPr>
          <w:p w14:paraId="5FD92AF4" w14:textId="77777777" w:rsidR="00A27F7B" w:rsidRPr="007558F1" w:rsidRDefault="00A27F7B" w:rsidP="00121E9F">
            <w:pPr>
              <w:snapToGrid w:val="0"/>
              <w:spacing w:after="0" w:line="240" w:lineRule="auto"/>
              <w:jc w:val="center"/>
              <w:rPr>
                <w:rFonts w:eastAsia="Times New Roman" w:cs="Arial"/>
                <w:color w:val="000000"/>
                <w:szCs w:val="20"/>
                <w:lang w:eastAsia="pl-PL"/>
              </w:rPr>
            </w:pPr>
          </w:p>
        </w:tc>
        <w:tc>
          <w:tcPr>
            <w:tcW w:w="993" w:type="dxa"/>
            <w:tcBorders>
              <w:top w:val="single" w:sz="4" w:space="0" w:color="000000"/>
              <w:bottom w:val="single" w:sz="4" w:space="0" w:color="000000"/>
              <w:right w:val="single" w:sz="4" w:space="0" w:color="000000"/>
            </w:tcBorders>
          </w:tcPr>
          <w:p w14:paraId="2951B253" w14:textId="77777777" w:rsidR="00A27F7B" w:rsidRPr="007558F1" w:rsidRDefault="00A27F7B" w:rsidP="00121E9F">
            <w:pPr>
              <w:snapToGrid w:val="0"/>
              <w:spacing w:after="0" w:line="240" w:lineRule="auto"/>
              <w:rPr>
                <w:rFonts w:eastAsia="Times New Roman" w:cs="Arial"/>
                <w:color w:val="000000"/>
                <w:szCs w:val="20"/>
                <w:lang w:eastAsia="pl-PL"/>
              </w:rPr>
            </w:pPr>
          </w:p>
        </w:tc>
        <w:tc>
          <w:tcPr>
            <w:tcW w:w="1134" w:type="dxa"/>
            <w:tcBorders>
              <w:left w:val="single" w:sz="4" w:space="0" w:color="000000"/>
              <w:bottom w:val="single" w:sz="4" w:space="0" w:color="000000"/>
              <w:right w:val="single" w:sz="4" w:space="0" w:color="000000"/>
            </w:tcBorders>
            <w:vAlign w:val="bottom"/>
          </w:tcPr>
          <w:p w14:paraId="3E32F245" w14:textId="77777777" w:rsidR="00A27F7B" w:rsidRPr="007558F1" w:rsidRDefault="00A27F7B" w:rsidP="00121E9F">
            <w:pPr>
              <w:snapToGrid w:val="0"/>
              <w:spacing w:after="0" w:line="240" w:lineRule="auto"/>
              <w:rPr>
                <w:rFonts w:eastAsia="Times New Roman" w:cs="Arial"/>
                <w:szCs w:val="20"/>
                <w:lang w:eastAsia="pl-PL"/>
              </w:rPr>
            </w:pPr>
          </w:p>
        </w:tc>
      </w:tr>
      <w:tr w:rsidR="00A27F7B" w:rsidRPr="007558F1" w14:paraId="186AE2A3" w14:textId="77777777" w:rsidTr="00696D87">
        <w:trPr>
          <w:cantSplit/>
          <w:trHeight w:val="395"/>
          <w:jc w:val="center"/>
        </w:trPr>
        <w:tc>
          <w:tcPr>
            <w:tcW w:w="473" w:type="dxa"/>
            <w:tcBorders>
              <w:left w:val="single" w:sz="4" w:space="0" w:color="000000"/>
              <w:bottom w:val="single" w:sz="4" w:space="0" w:color="000000"/>
              <w:right w:val="single" w:sz="4" w:space="0" w:color="000000"/>
            </w:tcBorders>
            <w:vAlign w:val="center"/>
          </w:tcPr>
          <w:p w14:paraId="622721D1"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X</w:t>
            </w:r>
          </w:p>
        </w:tc>
        <w:tc>
          <w:tcPr>
            <w:tcW w:w="3775" w:type="dxa"/>
            <w:gridSpan w:val="5"/>
            <w:tcBorders>
              <w:bottom w:val="single" w:sz="4" w:space="0" w:color="000000"/>
              <w:right w:val="single" w:sz="4" w:space="0" w:color="000000"/>
            </w:tcBorders>
            <w:vAlign w:val="center"/>
          </w:tcPr>
          <w:p w14:paraId="12493AE7"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1E655995"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X</w:t>
            </w:r>
          </w:p>
        </w:tc>
        <w:tc>
          <w:tcPr>
            <w:tcW w:w="567" w:type="dxa"/>
            <w:tcBorders>
              <w:bottom w:val="single" w:sz="4" w:space="0" w:color="000000"/>
              <w:right w:val="single" w:sz="4" w:space="0" w:color="000000"/>
            </w:tcBorders>
            <w:vAlign w:val="center"/>
          </w:tcPr>
          <w:p w14:paraId="312A5C4E"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X</w:t>
            </w:r>
          </w:p>
        </w:tc>
        <w:tc>
          <w:tcPr>
            <w:tcW w:w="1417" w:type="dxa"/>
            <w:tcBorders>
              <w:bottom w:val="single" w:sz="4" w:space="0" w:color="000000"/>
              <w:right w:val="single" w:sz="4" w:space="0" w:color="000000"/>
            </w:tcBorders>
            <w:vAlign w:val="center"/>
          </w:tcPr>
          <w:p w14:paraId="4123F87F" w14:textId="77777777" w:rsidR="00A27F7B" w:rsidRPr="007558F1" w:rsidRDefault="00A27F7B" w:rsidP="00121E9F">
            <w:pPr>
              <w:spacing w:after="0" w:line="240" w:lineRule="auto"/>
              <w:jc w:val="center"/>
              <w:rPr>
                <w:rFonts w:cs="Arial"/>
                <w:szCs w:val="20"/>
              </w:rPr>
            </w:pPr>
            <w:r w:rsidRPr="007558F1">
              <w:rPr>
                <w:rFonts w:eastAsia="Times New Roman" w:cs="Arial"/>
                <w:b/>
                <w:szCs w:val="20"/>
                <w:lang w:eastAsia="pl-PL"/>
              </w:rPr>
              <w:t>Razem</w:t>
            </w:r>
          </w:p>
        </w:tc>
        <w:tc>
          <w:tcPr>
            <w:tcW w:w="1134" w:type="dxa"/>
            <w:tcBorders>
              <w:bottom w:val="single" w:sz="4" w:space="0" w:color="000000"/>
              <w:right w:val="single" w:sz="4" w:space="0" w:color="000000"/>
            </w:tcBorders>
            <w:vAlign w:val="center"/>
          </w:tcPr>
          <w:p w14:paraId="1C010A03"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567" w:type="dxa"/>
            <w:tcBorders>
              <w:left w:val="single" w:sz="4" w:space="0" w:color="000000"/>
              <w:bottom w:val="single" w:sz="4" w:space="0" w:color="000000"/>
              <w:right w:val="single" w:sz="4" w:space="0" w:color="000000"/>
            </w:tcBorders>
            <w:vAlign w:val="center"/>
          </w:tcPr>
          <w:p w14:paraId="6EE9E1D0"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X</w:t>
            </w:r>
          </w:p>
        </w:tc>
        <w:tc>
          <w:tcPr>
            <w:tcW w:w="993" w:type="dxa"/>
            <w:tcBorders>
              <w:top w:val="single" w:sz="4" w:space="0" w:color="000000"/>
              <w:bottom w:val="single" w:sz="4" w:space="0" w:color="000000"/>
              <w:right w:val="single" w:sz="4" w:space="0" w:color="000000"/>
            </w:tcBorders>
          </w:tcPr>
          <w:p w14:paraId="1D88E8C4" w14:textId="77777777" w:rsidR="00A27F7B" w:rsidRPr="007558F1" w:rsidRDefault="00A27F7B" w:rsidP="00121E9F">
            <w:pPr>
              <w:snapToGrid w:val="0"/>
              <w:spacing w:after="0" w:line="240" w:lineRule="auto"/>
              <w:rPr>
                <w:rFonts w:eastAsia="Times New Roman" w:cs="Arial"/>
                <w:b/>
                <w:bCs/>
                <w:szCs w:val="20"/>
                <w:lang w:eastAsia="pl-PL"/>
              </w:rPr>
            </w:pPr>
          </w:p>
        </w:tc>
        <w:tc>
          <w:tcPr>
            <w:tcW w:w="1134" w:type="dxa"/>
            <w:tcBorders>
              <w:top w:val="single" w:sz="4" w:space="0" w:color="000000"/>
              <w:left w:val="single" w:sz="4" w:space="0" w:color="000000"/>
              <w:bottom w:val="single" w:sz="4" w:space="0" w:color="000000"/>
              <w:right w:val="single" w:sz="4" w:space="0" w:color="000000"/>
            </w:tcBorders>
          </w:tcPr>
          <w:p w14:paraId="285678F4" w14:textId="77777777" w:rsidR="00A27F7B" w:rsidRPr="007558F1" w:rsidRDefault="00A27F7B" w:rsidP="00121E9F">
            <w:pPr>
              <w:snapToGrid w:val="0"/>
              <w:spacing w:after="0" w:line="240" w:lineRule="auto"/>
              <w:rPr>
                <w:rFonts w:eastAsia="Times New Roman" w:cs="Arial"/>
                <w:b/>
                <w:bCs/>
                <w:szCs w:val="20"/>
                <w:lang w:eastAsia="pl-PL"/>
              </w:rPr>
            </w:pPr>
          </w:p>
        </w:tc>
      </w:tr>
      <w:tr w:rsidR="00A27F7B" w:rsidRPr="007558F1" w14:paraId="78BE349C" w14:textId="77777777" w:rsidTr="00696D87">
        <w:trPr>
          <w:cantSplit/>
          <w:trHeight w:val="395"/>
          <w:jc w:val="center"/>
        </w:trPr>
        <w:tc>
          <w:tcPr>
            <w:tcW w:w="473" w:type="dxa"/>
            <w:tcBorders>
              <w:left w:val="single" w:sz="4" w:space="0" w:color="000000"/>
              <w:bottom w:val="single" w:sz="4" w:space="0" w:color="000000"/>
              <w:right w:val="single" w:sz="4" w:space="0" w:color="000000"/>
            </w:tcBorders>
            <w:vAlign w:val="center"/>
          </w:tcPr>
          <w:p w14:paraId="57855151"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3775" w:type="dxa"/>
            <w:gridSpan w:val="5"/>
            <w:tcBorders>
              <w:bottom w:val="single" w:sz="4" w:space="0" w:color="000000"/>
              <w:right w:val="single" w:sz="4" w:space="0" w:color="000000"/>
            </w:tcBorders>
            <w:vAlign w:val="center"/>
          </w:tcPr>
          <w:p w14:paraId="308D82EB"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567" w:type="dxa"/>
            <w:tcBorders>
              <w:bottom w:val="single" w:sz="4" w:space="0" w:color="000000"/>
              <w:right w:val="single" w:sz="4" w:space="0" w:color="000000"/>
            </w:tcBorders>
            <w:vAlign w:val="center"/>
          </w:tcPr>
          <w:p w14:paraId="3FE439D4"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1984" w:type="dxa"/>
            <w:gridSpan w:val="2"/>
            <w:tcBorders>
              <w:bottom w:val="single" w:sz="4" w:space="0" w:color="000000"/>
              <w:right w:val="single" w:sz="4" w:space="0" w:color="000000"/>
            </w:tcBorders>
            <w:vAlign w:val="center"/>
          </w:tcPr>
          <w:p w14:paraId="318B464B" w14:textId="77777777" w:rsidR="00A27F7B" w:rsidRPr="007558F1" w:rsidRDefault="00A27F7B" w:rsidP="00121E9F">
            <w:pPr>
              <w:spacing w:after="0" w:line="240" w:lineRule="auto"/>
              <w:jc w:val="center"/>
              <w:rPr>
                <w:rFonts w:cs="Arial"/>
                <w:szCs w:val="20"/>
              </w:rPr>
            </w:pPr>
            <w:r w:rsidRPr="007558F1">
              <w:rPr>
                <w:rFonts w:eastAsia="Times New Roman" w:cs="Arial"/>
                <w:b/>
                <w:szCs w:val="20"/>
                <w:lang w:eastAsia="pl-PL"/>
              </w:rPr>
              <w:t>Rabat w %</w:t>
            </w:r>
          </w:p>
        </w:tc>
        <w:tc>
          <w:tcPr>
            <w:tcW w:w="3828" w:type="dxa"/>
            <w:gridSpan w:val="4"/>
            <w:tcBorders>
              <w:bottom w:val="single" w:sz="4" w:space="0" w:color="000000"/>
              <w:right w:val="single" w:sz="4" w:space="0" w:color="000000"/>
            </w:tcBorders>
            <w:vAlign w:val="center"/>
          </w:tcPr>
          <w:p w14:paraId="471481A3" w14:textId="77777777" w:rsidR="00A27F7B" w:rsidRPr="007558F1" w:rsidRDefault="00A27F7B" w:rsidP="00121E9F">
            <w:pPr>
              <w:snapToGrid w:val="0"/>
              <w:spacing w:after="0" w:line="240" w:lineRule="auto"/>
              <w:rPr>
                <w:rFonts w:eastAsia="Times New Roman" w:cs="Arial"/>
                <w:b/>
                <w:szCs w:val="20"/>
                <w:lang w:eastAsia="pl-PL"/>
              </w:rPr>
            </w:pPr>
          </w:p>
        </w:tc>
      </w:tr>
      <w:tr w:rsidR="00A27F7B" w:rsidRPr="007558F1" w14:paraId="36DE695C" w14:textId="77777777" w:rsidTr="00D6053B">
        <w:tblPrEx>
          <w:tblCellMar>
            <w:left w:w="0" w:type="dxa"/>
            <w:right w:w="0" w:type="dxa"/>
          </w:tblCellMar>
        </w:tblPrEx>
        <w:trPr>
          <w:cantSplit/>
          <w:trHeight w:val="395"/>
          <w:jc w:val="center"/>
        </w:trPr>
        <w:tc>
          <w:tcPr>
            <w:tcW w:w="1088" w:type="dxa"/>
            <w:gridSpan w:val="2"/>
            <w:tcBorders>
              <w:left w:val="single" w:sz="4" w:space="0" w:color="000000"/>
              <w:bottom w:val="single" w:sz="4" w:space="0" w:color="000000"/>
              <w:right w:val="single" w:sz="4" w:space="0" w:color="000000"/>
            </w:tcBorders>
            <w:tcMar>
              <w:left w:w="70" w:type="dxa"/>
              <w:right w:w="70" w:type="dxa"/>
            </w:tcMar>
            <w:vAlign w:val="center"/>
          </w:tcPr>
          <w:p w14:paraId="33F5422E"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Wartość netto po rabacie</w:t>
            </w:r>
          </w:p>
        </w:tc>
        <w:tc>
          <w:tcPr>
            <w:tcW w:w="892" w:type="dxa"/>
            <w:tcBorders>
              <w:left w:val="single" w:sz="4" w:space="0" w:color="000000"/>
              <w:bottom w:val="single" w:sz="4" w:space="0" w:color="000000"/>
              <w:right w:val="single" w:sz="4" w:space="0" w:color="000000"/>
            </w:tcBorders>
            <w:tcMar>
              <w:left w:w="70" w:type="dxa"/>
              <w:right w:w="70" w:type="dxa"/>
            </w:tcMar>
            <w:vAlign w:val="center"/>
          </w:tcPr>
          <w:p w14:paraId="62F89BC7" w14:textId="77777777" w:rsidR="00A27F7B" w:rsidRPr="007558F1" w:rsidRDefault="00A27F7B" w:rsidP="00121E9F">
            <w:pPr>
              <w:spacing w:after="0" w:line="240" w:lineRule="auto"/>
              <w:jc w:val="center"/>
              <w:rPr>
                <w:rFonts w:cs="Arial"/>
                <w:szCs w:val="20"/>
              </w:rPr>
            </w:pPr>
            <w:r w:rsidRPr="007558F1">
              <w:rPr>
                <w:rFonts w:cs="Arial"/>
                <w:b/>
                <w:szCs w:val="20"/>
              </w:rPr>
              <w:t>Stawka VAT (%)</w:t>
            </w:r>
          </w:p>
        </w:tc>
        <w:tc>
          <w:tcPr>
            <w:tcW w:w="992" w:type="dxa"/>
            <w:tcBorders>
              <w:top w:val="single" w:sz="4" w:space="0" w:color="000000"/>
              <w:bottom w:val="single" w:sz="4" w:space="0" w:color="000000"/>
              <w:right w:val="single" w:sz="4" w:space="0" w:color="000000"/>
            </w:tcBorders>
            <w:tcMar>
              <w:left w:w="70" w:type="dxa"/>
              <w:right w:w="70" w:type="dxa"/>
            </w:tcMar>
            <w:vAlign w:val="center"/>
          </w:tcPr>
          <w:p w14:paraId="767CFC8D" w14:textId="48B42834" w:rsidR="00A27F7B" w:rsidRPr="007558F1" w:rsidRDefault="00B7271C" w:rsidP="00121E9F">
            <w:pPr>
              <w:spacing w:after="0" w:line="240" w:lineRule="auto"/>
              <w:jc w:val="center"/>
              <w:rPr>
                <w:rFonts w:cs="Arial"/>
                <w:szCs w:val="20"/>
              </w:rPr>
            </w:pPr>
            <w:r>
              <w:rPr>
                <w:rFonts w:cs="Arial"/>
                <w:b/>
                <w:szCs w:val="20"/>
              </w:rPr>
              <w:t>W</w:t>
            </w:r>
            <w:r w:rsidR="00A27F7B" w:rsidRPr="007558F1">
              <w:rPr>
                <w:rFonts w:cs="Arial"/>
                <w:b/>
                <w:szCs w:val="20"/>
              </w:rPr>
              <w:t>artość  Vat       w PLN</w:t>
            </w:r>
          </w:p>
          <w:p w14:paraId="33F1B691" w14:textId="77777777" w:rsidR="00A27F7B" w:rsidRPr="007558F1" w:rsidRDefault="00A27F7B" w:rsidP="00121E9F">
            <w:pPr>
              <w:spacing w:after="0" w:line="240" w:lineRule="auto"/>
              <w:jc w:val="center"/>
              <w:rPr>
                <w:rFonts w:cs="Arial"/>
                <w:szCs w:val="20"/>
              </w:rPr>
            </w:pPr>
            <w:r w:rsidRPr="007558F1">
              <w:rPr>
                <w:rFonts w:cs="Arial"/>
                <w:b/>
                <w:szCs w:val="20"/>
              </w:rPr>
              <w:t>po rabacie</w:t>
            </w:r>
          </w:p>
        </w:tc>
        <w:tc>
          <w:tcPr>
            <w:tcW w:w="1011"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F5B091" w14:textId="77777777" w:rsidR="00A27F7B" w:rsidRPr="007558F1" w:rsidRDefault="00A27F7B" w:rsidP="00121E9F">
            <w:pPr>
              <w:spacing w:after="0" w:line="240" w:lineRule="auto"/>
              <w:jc w:val="center"/>
              <w:rPr>
                <w:rFonts w:cs="Arial"/>
                <w:szCs w:val="20"/>
              </w:rPr>
            </w:pPr>
            <w:r w:rsidRPr="007558F1">
              <w:rPr>
                <w:rFonts w:eastAsia="Times New Roman" w:cs="Arial"/>
                <w:b/>
                <w:bCs/>
                <w:szCs w:val="20"/>
                <w:lang w:eastAsia="pl-PL"/>
              </w:rPr>
              <w:t>Wartość brutto po rabacie</w:t>
            </w:r>
          </w:p>
        </w:tc>
        <w:tc>
          <w:tcPr>
            <w:tcW w:w="6644" w:type="dxa"/>
            <w:gridSpan w:val="8"/>
          </w:tcPr>
          <w:p w14:paraId="1E8386FD" w14:textId="77777777" w:rsidR="00A27F7B" w:rsidRPr="007558F1" w:rsidRDefault="00A27F7B" w:rsidP="00121E9F">
            <w:pPr>
              <w:snapToGrid w:val="0"/>
              <w:rPr>
                <w:rFonts w:eastAsia="Times New Roman" w:cs="Arial"/>
                <w:b/>
                <w:bCs/>
                <w:szCs w:val="20"/>
                <w:lang w:eastAsia="pl-PL"/>
              </w:rPr>
            </w:pPr>
          </w:p>
        </w:tc>
      </w:tr>
      <w:tr w:rsidR="00A27F7B" w:rsidRPr="007558F1" w14:paraId="03A41E34" w14:textId="77777777" w:rsidTr="00D6053B">
        <w:tblPrEx>
          <w:tblCellMar>
            <w:left w:w="0" w:type="dxa"/>
            <w:right w:w="0" w:type="dxa"/>
          </w:tblCellMar>
        </w:tblPrEx>
        <w:trPr>
          <w:cantSplit/>
          <w:trHeight w:val="395"/>
          <w:jc w:val="center"/>
        </w:trPr>
        <w:tc>
          <w:tcPr>
            <w:tcW w:w="1088" w:type="dxa"/>
            <w:gridSpan w:val="2"/>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D7CB2E9"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892" w:type="dxa"/>
            <w:tcBorders>
              <w:left w:val="single" w:sz="4" w:space="0" w:color="000000"/>
              <w:bottom w:val="single" w:sz="4" w:space="0" w:color="000000"/>
              <w:right w:val="single" w:sz="4" w:space="0" w:color="000000"/>
            </w:tcBorders>
            <w:tcMar>
              <w:left w:w="70" w:type="dxa"/>
              <w:right w:w="70" w:type="dxa"/>
            </w:tcMar>
            <w:vAlign w:val="center"/>
          </w:tcPr>
          <w:p w14:paraId="03E848E0" w14:textId="77777777" w:rsidR="00A27F7B" w:rsidRPr="007558F1" w:rsidRDefault="00A27F7B" w:rsidP="00121E9F">
            <w:pPr>
              <w:snapToGrid w:val="0"/>
              <w:spacing w:after="0" w:line="240" w:lineRule="auto"/>
              <w:jc w:val="center"/>
              <w:rPr>
                <w:rFonts w:eastAsia="Times New Roman" w:cs="Arial"/>
                <w:b/>
                <w:bCs/>
                <w:szCs w:val="20"/>
                <w:lang w:eastAsia="pl-PL"/>
              </w:rPr>
            </w:pPr>
          </w:p>
        </w:tc>
        <w:tc>
          <w:tcPr>
            <w:tcW w:w="992" w:type="dxa"/>
            <w:tcBorders>
              <w:top w:val="single" w:sz="4" w:space="0" w:color="000000"/>
              <w:bottom w:val="single" w:sz="4" w:space="0" w:color="000000"/>
              <w:right w:val="single" w:sz="4" w:space="0" w:color="000000"/>
            </w:tcBorders>
            <w:tcMar>
              <w:left w:w="70" w:type="dxa"/>
              <w:right w:w="70" w:type="dxa"/>
            </w:tcMar>
          </w:tcPr>
          <w:p w14:paraId="01405DA5" w14:textId="77777777" w:rsidR="00A27F7B" w:rsidRPr="007558F1" w:rsidRDefault="00A27F7B" w:rsidP="00121E9F">
            <w:pPr>
              <w:snapToGrid w:val="0"/>
              <w:spacing w:after="0" w:line="240" w:lineRule="auto"/>
              <w:rPr>
                <w:rFonts w:eastAsia="Times New Roman" w:cs="Arial"/>
                <w:b/>
                <w:bCs/>
                <w:szCs w:val="20"/>
                <w:lang w:eastAsia="pl-PL"/>
              </w:rPr>
            </w:pPr>
          </w:p>
        </w:tc>
        <w:tc>
          <w:tcPr>
            <w:tcW w:w="1011"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D55331F" w14:textId="77777777" w:rsidR="00A27F7B" w:rsidRPr="007558F1" w:rsidRDefault="00A27F7B" w:rsidP="00121E9F">
            <w:pPr>
              <w:snapToGrid w:val="0"/>
              <w:spacing w:after="0" w:line="240" w:lineRule="auto"/>
              <w:rPr>
                <w:rFonts w:eastAsia="Times New Roman" w:cs="Arial"/>
                <w:b/>
                <w:bCs/>
                <w:szCs w:val="20"/>
                <w:lang w:eastAsia="pl-PL"/>
              </w:rPr>
            </w:pPr>
          </w:p>
        </w:tc>
        <w:tc>
          <w:tcPr>
            <w:tcW w:w="6644" w:type="dxa"/>
            <w:gridSpan w:val="8"/>
          </w:tcPr>
          <w:p w14:paraId="6896FE3B" w14:textId="77777777" w:rsidR="00A27F7B" w:rsidRPr="007558F1" w:rsidRDefault="00A27F7B" w:rsidP="00121E9F">
            <w:pPr>
              <w:snapToGrid w:val="0"/>
              <w:rPr>
                <w:rFonts w:eastAsia="Times New Roman" w:cs="Arial"/>
                <w:b/>
                <w:bCs/>
                <w:szCs w:val="20"/>
                <w:lang w:eastAsia="pl-PL"/>
              </w:rPr>
            </w:pPr>
          </w:p>
        </w:tc>
      </w:tr>
    </w:tbl>
    <w:p w14:paraId="22E06547" w14:textId="77777777" w:rsidR="00CC7AE5" w:rsidRDefault="00CC7AE5" w:rsidP="00CC7AE5">
      <w:pPr>
        <w:spacing w:before="120" w:after="0" w:line="360" w:lineRule="auto"/>
        <w:rPr>
          <w:rFonts w:cs="Arial"/>
          <w:szCs w:val="20"/>
        </w:rPr>
      </w:pPr>
      <w:r>
        <w:rPr>
          <w:rFonts w:cs="Arial"/>
          <w:szCs w:val="20"/>
        </w:rPr>
        <w:t xml:space="preserve">Cena oferty netto wynosi:..........................................................złotych, </w:t>
      </w:r>
    </w:p>
    <w:p w14:paraId="159A2425" w14:textId="77777777" w:rsidR="00CC7AE5" w:rsidRDefault="00CC7AE5" w:rsidP="00CC7AE5">
      <w:pPr>
        <w:spacing w:after="0" w:line="360" w:lineRule="auto"/>
        <w:rPr>
          <w:rFonts w:cs="Arial"/>
          <w:szCs w:val="20"/>
        </w:rPr>
      </w:pPr>
      <w:r>
        <w:rPr>
          <w:rFonts w:cs="Arial"/>
          <w:szCs w:val="20"/>
        </w:rPr>
        <w:t>(słownie: .................................................................................................................................złotych)</w:t>
      </w:r>
    </w:p>
    <w:p w14:paraId="556960A1" w14:textId="77777777" w:rsidR="00CC7AE5" w:rsidRDefault="00CC7AE5" w:rsidP="00CC7AE5">
      <w:pPr>
        <w:spacing w:after="0" w:line="360" w:lineRule="auto"/>
        <w:rPr>
          <w:rFonts w:cs="Arial"/>
          <w:szCs w:val="20"/>
        </w:rPr>
      </w:pPr>
      <w:bookmarkStart w:id="1" w:name="_Hlk103765555"/>
      <w:bookmarkStart w:id="2" w:name="_Hlk103861154"/>
      <w:r w:rsidRPr="007F0357">
        <w:rPr>
          <w:rFonts w:cs="Arial"/>
          <w:szCs w:val="20"/>
        </w:rPr>
        <w:t>Wartość VAT…………………….złotych</w:t>
      </w:r>
      <w:bookmarkEnd w:id="1"/>
    </w:p>
    <w:bookmarkEnd w:id="2"/>
    <w:p w14:paraId="46ACDB60" w14:textId="77777777" w:rsidR="00CC7AE5" w:rsidRDefault="00CC7AE5" w:rsidP="00CC7AE5">
      <w:pPr>
        <w:spacing w:after="0" w:line="360" w:lineRule="auto"/>
        <w:rPr>
          <w:rFonts w:cs="Arial"/>
          <w:szCs w:val="20"/>
        </w:rPr>
      </w:pPr>
      <w:r>
        <w:rPr>
          <w:rFonts w:cs="Arial"/>
          <w:szCs w:val="20"/>
        </w:rPr>
        <w:t xml:space="preserve">Cena oferty brutto wynosi:..........................................................złotych, </w:t>
      </w:r>
    </w:p>
    <w:p w14:paraId="7068D860" w14:textId="77777777" w:rsidR="00CC7AE5" w:rsidRDefault="00CC7AE5" w:rsidP="00CC7AE5">
      <w:pPr>
        <w:spacing w:line="360" w:lineRule="auto"/>
        <w:rPr>
          <w:rFonts w:cs="Arial"/>
          <w:szCs w:val="20"/>
        </w:rPr>
      </w:pPr>
      <w:r>
        <w:rPr>
          <w:rFonts w:cs="Arial"/>
          <w:szCs w:val="20"/>
        </w:rPr>
        <w:t>(słownie: .................................................................................................................................złotych)</w:t>
      </w:r>
    </w:p>
    <w:p w14:paraId="6C287A63" w14:textId="58764DB3" w:rsidR="00A27F7B" w:rsidRDefault="00A27F7B" w:rsidP="00A27F7B">
      <w:pPr>
        <w:spacing w:before="60" w:after="0"/>
      </w:pPr>
      <w:r w:rsidRPr="00A4508B">
        <w:rPr>
          <w:szCs w:val="20"/>
        </w:rPr>
        <w:t>Udzielony rabat na wszystkie artykuły</w:t>
      </w:r>
      <w:r>
        <w:rPr>
          <w:szCs w:val="20"/>
        </w:rPr>
        <w:t xml:space="preserve">  papiernicze oraz akcesoria do urządzeń biurowych</w:t>
      </w:r>
      <w:r w:rsidRPr="00A4508B">
        <w:rPr>
          <w:szCs w:val="20"/>
        </w:rPr>
        <w:t xml:space="preserve">  wynosi ……….% i</w:t>
      </w:r>
      <w:r>
        <w:rPr>
          <w:szCs w:val="20"/>
        </w:rPr>
        <w:t> </w:t>
      </w:r>
      <w:r w:rsidRPr="00A4508B">
        <w:rPr>
          <w:szCs w:val="20"/>
        </w:rPr>
        <w:t xml:space="preserve">będzie obowiązywał </w:t>
      </w:r>
      <w:r>
        <w:rPr>
          <w:szCs w:val="20"/>
        </w:rPr>
        <w:t xml:space="preserve"> </w:t>
      </w:r>
      <w:r w:rsidR="00DB161A">
        <w:rPr>
          <w:szCs w:val="20"/>
        </w:rPr>
        <w:t>od</w:t>
      </w:r>
      <w:r>
        <w:rPr>
          <w:szCs w:val="20"/>
        </w:rPr>
        <w:t xml:space="preserve"> 01.0</w:t>
      </w:r>
      <w:r w:rsidR="00C82A73">
        <w:rPr>
          <w:szCs w:val="20"/>
        </w:rPr>
        <w:t>1</w:t>
      </w:r>
      <w:r>
        <w:rPr>
          <w:szCs w:val="20"/>
        </w:rPr>
        <w:t>.202</w:t>
      </w:r>
      <w:r w:rsidR="00C82A73">
        <w:rPr>
          <w:szCs w:val="20"/>
        </w:rPr>
        <w:t>6</w:t>
      </w:r>
      <w:r>
        <w:rPr>
          <w:szCs w:val="20"/>
        </w:rPr>
        <w:t>r</w:t>
      </w:r>
      <w:r w:rsidR="00E96458">
        <w:rPr>
          <w:szCs w:val="20"/>
        </w:rPr>
        <w:t>.</w:t>
      </w:r>
      <w:r>
        <w:rPr>
          <w:szCs w:val="20"/>
        </w:rPr>
        <w:t xml:space="preserve"> </w:t>
      </w:r>
      <w:r w:rsidRPr="00A4508B">
        <w:rPr>
          <w:szCs w:val="20"/>
        </w:rPr>
        <w:t>do 3</w:t>
      </w:r>
      <w:r w:rsidR="008551DE">
        <w:rPr>
          <w:szCs w:val="20"/>
        </w:rPr>
        <w:t>1</w:t>
      </w:r>
      <w:r w:rsidRPr="00A4508B">
        <w:rPr>
          <w:szCs w:val="20"/>
        </w:rPr>
        <w:t>.</w:t>
      </w:r>
      <w:r w:rsidR="008551DE">
        <w:rPr>
          <w:szCs w:val="20"/>
        </w:rPr>
        <w:t>12</w:t>
      </w:r>
      <w:r w:rsidRPr="00A4508B">
        <w:rPr>
          <w:szCs w:val="20"/>
        </w:rPr>
        <w:t>.202</w:t>
      </w:r>
      <w:r w:rsidR="00C82A73">
        <w:rPr>
          <w:szCs w:val="20"/>
        </w:rPr>
        <w:t>6</w:t>
      </w:r>
      <w:r w:rsidRPr="00A4508B">
        <w:rPr>
          <w:szCs w:val="20"/>
        </w:rPr>
        <w:t>r.</w:t>
      </w:r>
    </w:p>
    <w:p w14:paraId="67EC1FC6" w14:textId="4D037F66" w:rsidR="00A27F7B" w:rsidRDefault="00A27F7B" w:rsidP="00E96458">
      <w:pPr>
        <w:numPr>
          <w:ilvl w:val="0"/>
          <w:numId w:val="3"/>
        </w:numPr>
        <w:spacing w:after="0"/>
      </w:pPr>
      <w:r>
        <w:rPr>
          <w:rFonts w:cs="Arial"/>
          <w:szCs w:val="20"/>
        </w:rPr>
        <w:t>Przedmiotem zamówienia jest  zakup i dostawa artykułów papierniczych</w:t>
      </w:r>
      <w:r w:rsidRPr="00032822">
        <w:rPr>
          <w:bCs/>
          <w:szCs w:val="20"/>
        </w:rPr>
        <w:t xml:space="preserve"> </w:t>
      </w:r>
      <w:r w:rsidRPr="00586674">
        <w:rPr>
          <w:bCs/>
          <w:szCs w:val="20"/>
        </w:rPr>
        <w:t>oraz akcesoriów do urządzeń biurowych</w:t>
      </w:r>
      <w:r>
        <w:rPr>
          <w:rFonts w:cs="Arial"/>
          <w:szCs w:val="20"/>
        </w:rPr>
        <w:t xml:space="preserve">  wraz z transportem dla</w:t>
      </w:r>
      <w:r>
        <w:t xml:space="preserve"> </w:t>
      </w:r>
      <w:r w:rsidR="00A57BF5">
        <w:t xml:space="preserve">Miejskiego </w:t>
      </w:r>
      <w:r>
        <w:rPr>
          <w:rFonts w:cs="Arial"/>
          <w:szCs w:val="20"/>
          <w:lang w:eastAsia="ar-SA"/>
        </w:rPr>
        <w:t>Centrum Usług Wspólnych w Radomiu, ul. Pułaskiego 9</w:t>
      </w:r>
      <w:r>
        <w:t xml:space="preserve">, </w:t>
      </w:r>
      <w:r w:rsidR="007E0C56">
        <w:br/>
      </w:r>
      <w:r>
        <w:t>26-600 Radom</w:t>
      </w:r>
      <w:r>
        <w:rPr>
          <w:rFonts w:cs="Arial"/>
          <w:szCs w:val="20"/>
        </w:rPr>
        <w:t xml:space="preserve"> według potrzeb Zamawiającego.</w:t>
      </w:r>
      <w:r>
        <w:rPr>
          <w:szCs w:val="20"/>
        </w:rPr>
        <w:t xml:space="preserve"> </w:t>
      </w:r>
    </w:p>
    <w:p w14:paraId="688BD9DA" w14:textId="6B11B417" w:rsidR="00A27F7B" w:rsidRDefault="00A27F7B" w:rsidP="00E96458">
      <w:pPr>
        <w:numPr>
          <w:ilvl w:val="0"/>
          <w:numId w:val="3"/>
        </w:numPr>
        <w:spacing w:after="0"/>
      </w:pPr>
      <w:r>
        <w:rPr>
          <w:szCs w:val="20"/>
        </w:rPr>
        <w:t xml:space="preserve">Za dzień wydania towaru Zamawiającemu uważa się dzień, w którym towar został odebrany przez </w:t>
      </w:r>
      <w:r w:rsidR="00E96458">
        <w:rPr>
          <w:szCs w:val="20"/>
        </w:rPr>
        <w:t>Zamawiającego</w:t>
      </w:r>
      <w:r>
        <w:rPr>
          <w:szCs w:val="20"/>
        </w:rPr>
        <w:t>.</w:t>
      </w:r>
    </w:p>
    <w:p w14:paraId="583161C0" w14:textId="77777777" w:rsidR="00A27F7B" w:rsidRDefault="00A27F7B" w:rsidP="00E96458">
      <w:pPr>
        <w:numPr>
          <w:ilvl w:val="0"/>
          <w:numId w:val="3"/>
        </w:numPr>
        <w:spacing w:after="0"/>
      </w:pPr>
      <w:r>
        <w:rPr>
          <w:szCs w:val="20"/>
        </w:rPr>
        <w:t>Wykonawca zapewni takie opakowanie towaru, jakie jest wymagane, aby nie dopuścić do jego uszkodzenia lub pogorszenia jego jakości w trakcie transportu.</w:t>
      </w:r>
    </w:p>
    <w:p w14:paraId="797FEF9E" w14:textId="525876B9" w:rsidR="00A27F7B" w:rsidRPr="009F5358" w:rsidRDefault="00E96458" w:rsidP="00E96458">
      <w:pPr>
        <w:numPr>
          <w:ilvl w:val="0"/>
          <w:numId w:val="3"/>
        </w:numPr>
        <w:spacing w:after="0"/>
        <w:rPr>
          <w:szCs w:val="20"/>
        </w:rPr>
      </w:pPr>
      <w:r>
        <w:rPr>
          <w:szCs w:val="20"/>
        </w:rPr>
        <w:t>Zamawiającemu</w:t>
      </w:r>
      <w:r w:rsidR="00A27F7B" w:rsidRPr="009F5358">
        <w:rPr>
          <w:szCs w:val="20"/>
        </w:rPr>
        <w:t xml:space="preserve"> służy prawo zakupu artykułów papierniczych w ilości i rodzaju towarów, w zależności od bieżących potrzeb. </w:t>
      </w:r>
    </w:p>
    <w:p w14:paraId="3C187DAE" w14:textId="77777777" w:rsidR="00A27F7B" w:rsidRDefault="00A27F7B" w:rsidP="00E96458">
      <w:pPr>
        <w:numPr>
          <w:ilvl w:val="0"/>
          <w:numId w:val="3"/>
        </w:numPr>
        <w:spacing w:after="0"/>
      </w:pPr>
      <w:r>
        <w:rPr>
          <w:szCs w:val="20"/>
        </w:rPr>
        <w:t>Ceny poszczególnych towarów oraz wartość zamówienia wyliczana będzie według cen hurtowych obowiązujących w dniu sprzedaży pomniejszonych o udzielony w ofercie rabat.</w:t>
      </w:r>
    </w:p>
    <w:p w14:paraId="129A4AAA" w14:textId="4AF78B34" w:rsidR="00A27F7B" w:rsidRDefault="00A27F7B" w:rsidP="00E96458">
      <w:pPr>
        <w:numPr>
          <w:ilvl w:val="0"/>
          <w:numId w:val="3"/>
        </w:numPr>
        <w:spacing w:after="0"/>
      </w:pPr>
      <w:r>
        <w:rPr>
          <w:szCs w:val="20"/>
        </w:rPr>
        <w:t xml:space="preserve">Ceny, których mowa w pkt 5 ustalone zostały ustalone zgodnie z ustawą z dnia 9 maja 2014r. o informowaniu o cenach towarów i usług </w:t>
      </w:r>
      <w:r w:rsidR="00B52C4A" w:rsidRPr="00B52C4A">
        <w:rPr>
          <w:szCs w:val="20"/>
        </w:rPr>
        <w:t xml:space="preserve">(Dz. U. 2023 r. poz. 168) </w:t>
      </w:r>
      <w:r>
        <w:rPr>
          <w:szCs w:val="20"/>
        </w:rPr>
        <w:t>i zawierają wszelkie koszty, jakie ponosi Wykonawca w celu należytego spełnienia wszystkich obowiązków wynikających z niniejszego zapytania cenowego, w szczególności:</w:t>
      </w:r>
    </w:p>
    <w:p w14:paraId="442F160D" w14:textId="77777777" w:rsidR="00A27F7B" w:rsidRDefault="00A27F7B" w:rsidP="00E96458">
      <w:pPr>
        <w:numPr>
          <w:ilvl w:val="1"/>
          <w:numId w:val="31"/>
        </w:numPr>
        <w:spacing w:after="0"/>
      </w:pPr>
      <w:r>
        <w:rPr>
          <w:szCs w:val="20"/>
        </w:rPr>
        <w:t>wartość towaru wraz z podatkiem VAT naliczonym zgodnie z obowiązującymi przepisami,</w:t>
      </w:r>
    </w:p>
    <w:p w14:paraId="6EE72A43" w14:textId="64D139BB" w:rsidR="00A57BF5" w:rsidRDefault="00A27F7B" w:rsidP="00BE4A65">
      <w:pPr>
        <w:numPr>
          <w:ilvl w:val="1"/>
          <w:numId w:val="31"/>
        </w:numPr>
        <w:spacing w:after="0"/>
      </w:pPr>
      <w:r w:rsidRPr="008551DE">
        <w:rPr>
          <w:szCs w:val="20"/>
        </w:rPr>
        <w:t>koszty opakowania, oznakowania, transportu.</w:t>
      </w:r>
    </w:p>
    <w:p w14:paraId="7993EA38" w14:textId="7C3D7EA0" w:rsidR="00A27F7B" w:rsidRDefault="00A27F7B" w:rsidP="00B52C4A">
      <w:pPr>
        <w:numPr>
          <w:ilvl w:val="0"/>
          <w:numId w:val="3"/>
        </w:numPr>
        <w:spacing w:after="0"/>
        <w:ind w:left="300"/>
      </w:pPr>
      <w:r w:rsidRPr="00A57BF5">
        <w:rPr>
          <w:szCs w:val="20"/>
        </w:rPr>
        <w:t xml:space="preserve">Zapłata należności nastąpi w terminie </w:t>
      </w:r>
      <w:r w:rsidR="008551DE">
        <w:rPr>
          <w:szCs w:val="20"/>
        </w:rPr>
        <w:t xml:space="preserve">do </w:t>
      </w:r>
      <w:r w:rsidRPr="00A57BF5">
        <w:rPr>
          <w:szCs w:val="20"/>
        </w:rPr>
        <w:t xml:space="preserve">30 dni od daty złożenia w </w:t>
      </w:r>
      <w:r w:rsidR="00A57BF5" w:rsidRPr="00A57BF5">
        <w:rPr>
          <w:szCs w:val="20"/>
        </w:rPr>
        <w:t xml:space="preserve">Miejskim </w:t>
      </w:r>
      <w:r w:rsidRPr="00A57BF5">
        <w:rPr>
          <w:rFonts w:cs="Arial"/>
          <w:szCs w:val="20"/>
          <w:lang w:eastAsia="ar-SA"/>
        </w:rPr>
        <w:t>Centrum Usług Wspólnych w</w:t>
      </w:r>
      <w:r w:rsidR="00A57BF5" w:rsidRPr="00A57BF5">
        <w:rPr>
          <w:rFonts w:cs="Arial"/>
          <w:szCs w:val="20"/>
          <w:lang w:eastAsia="ar-SA"/>
        </w:rPr>
        <w:t> </w:t>
      </w:r>
      <w:r w:rsidRPr="00A57BF5">
        <w:rPr>
          <w:rFonts w:cs="Arial"/>
          <w:szCs w:val="20"/>
          <w:lang w:eastAsia="ar-SA"/>
        </w:rPr>
        <w:t>Radomiu, ul. Pułaskiego 9 w Radomiu</w:t>
      </w:r>
      <w:r w:rsidRPr="00A57BF5">
        <w:rPr>
          <w:szCs w:val="20"/>
        </w:rPr>
        <w:t xml:space="preserve"> oryginału prawidłowo wystawionej faktury, na konto Wykonawcy wskazane na fakturze. Termin płatności liczony od dnia następnego po dniu otrzymania faktury.</w:t>
      </w:r>
    </w:p>
    <w:p w14:paraId="0E42108A" w14:textId="77777777" w:rsidR="00B52C4A" w:rsidRPr="00B52C4A" w:rsidRDefault="00B52C4A" w:rsidP="00B52C4A">
      <w:pPr>
        <w:spacing w:after="0"/>
        <w:ind w:left="300"/>
      </w:pPr>
    </w:p>
    <w:p w14:paraId="3A8D7143" w14:textId="77777777" w:rsidR="00A27F7B" w:rsidRPr="000A093A" w:rsidRDefault="00A27F7B" w:rsidP="00A27F7B">
      <w:pPr>
        <w:pStyle w:val="Akapitzlist"/>
        <w:spacing w:line="480" w:lineRule="auto"/>
        <w:ind w:left="284"/>
        <w:rPr>
          <w:rFonts w:ascii="Arial" w:hAnsi="Arial" w:cs="Arial"/>
          <w:b/>
          <w:bCs/>
          <w:szCs w:val="20"/>
        </w:rPr>
      </w:pPr>
      <w:r>
        <w:rPr>
          <w:rFonts w:ascii="Arial" w:hAnsi="Arial" w:cs="Arial"/>
          <w:b/>
          <w:bCs/>
          <w:szCs w:val="20"/>
        </w:rPr>
        <w:t>Nr konta………………………………………………………………………………………………………………</w:t>
      </w:r>
    </w:p>
    <w:p w14:paraId="5F3EE830" w14:textId="77777777" w:rsidR="00A27F7B" w:rsidRDefault="00A27F7B" w:rsidP="00A27F7B">
      <w:pPr>
        <w:numPr>
          <w:ilvl w:val="0"/>
          <w:numId w:val="3"/>
        </w:numPr>
        <w:spacing w:after="0"/>
      </w:pPr>
      <w:r>
        <w:rPr>
          <w:szCs w:val="20"/>
        </w:rPr>
        <w:lastRenderedPageBreak/>
        <w:t>W związku z centralizacją rozliczeń podatku VAT Gminy Miasta Radomia i podległych jednostek organizacyjnych faktura za każdorazową dostawę partii towaru wystawiona powinna być w następujący sposób:</w:t>
      </w:r>
    </w:p>
    <w:p w14:paraId="0B5E52E8" w14:textId="77777777" w:rsidR="00A27F7B" w:rsidRDefault="00A27F7B" w:rsidP="00A27F7B">
      <w:pPr>
        <w:spacing w:after="0"/>
        <w:ind w:left="284"/>
      </w:pPr>
      <w:r>
        <w:rPr>
          <w:b/>
          <w:szCs w:val="20"/>
        </w:rPr>
        <w:t>Nabywca:</w:t>
      </w:r>
    </w:p>
    <w:p w14:paraId="3C9F3D1D" w14:textId="77777777" w:rsidR="00A27F7B" w:rsidRDefault="00A27F7B" w:rsidP="00A27F7B">
      <w:pPr>
        <w:spacing w:after="0"/>
        <w:ind w:left="284"/>
      </w:pPr>
      <w:r>
        <w:rPr>
          <w:szCs w:val="20"/>
        </w:rPr>
        <w:t>Gmina Miasta Radomia ul. Jana Kilińskiego 30, 26-600 Radom, NIP: 7962817529</w:t>
      </w:r>
    </w:p>
    <w:p w14:paraId="43F8492B" w14:textId="77777777" w:rsidR="00A27F7B" w:rsidRDefault="00A27F7B" w:rsidP="00A27F7B">
      <w:pPr>
        <w:spacing w:after="0"/>
        <w:ind w:left="284"/>
      </w:pPr>
      <w:r>
        <w:rPr>
          <w:b/>
          <w:szCs w:val="20"/>
        </w:rPr>
        <w:t>Odbiorca:</w:t>
      </w:r>
    </w:p>
    <w:p w14:paraId="271BC2FA" w14:textId="0EC20C0B" w:rsidR="00A27F7B" w:rsidRDefault="00A57BF5" w:rsidP="00A27F7B">
      <w:pPr>
        <w:spacing w:after="0"/>
        <w:ind w:left="284"/>
      </w:pPr>
      <w:r>
        <w:rPr>
          <w:rFonts w:cs="Arial"/>
          <w:szCs w:val="20"/>
          <w:lang w:eastAsia="ar-SA"/>
        </w:rPr>
        <w:t xml:space="preserve">Miejskie </w:t>
      </w:r>
      <w:r w:rsidR="00A27F7B">
        <w:rPr>
          <w:rFonts w:cs="Arial"/>
          <w:szCs w:val="20"/>
          <w:lang w:eastAsia="ar-SA"/>
        </w:rPr>
        <w:t xml:space="preserve">Centrum Usług Wspólnych w Radomiu, </w:t>
      </w:r>
      <w:r w:rsidR="00E96458">
        <w:rPr>
          <w:rFonts w:cs="Arial"/>
          <w:szCs w:val="20"/>
          <w:lang w:eastAsia="ar-SA"/>
        </w:rPr>
        <w:t xml:space="preserve"> </w:t>
      </w:r>
      <w:r w:rsidR="00A27F7B">
        <w:rPr>
          <w:rFonts w:cs="Arial"/>
          <w:szCs w:val="20"/>
          <w:lang w:eastAsia="ar-SA"/>
        </w:rPr>
        <w:t>ul. Pułaskiego 9</w:t>
      </w:r>
      <w:r w:rsidR="00A27F7B">
        <w:t>, 26-600 Radom</w:t>
      </w:r>
      <w:r w:rsidR="00A27F7B">
        <w:rPr>
          <w:szCs w:val="20"/>
        </w:rPr>
        <w:t>.</w:t>
      </w:r>
    </w:p>
    <w:p w14:paraId="6F13A7D1" w14:textId="17812ED7" w:rsidR="00A27F7B" w:rsidRDefault="00A27F7B" w:rsidP="00A27F7B">
      <w:pPr>
        <w:numPr>
          <w:ilvl w:val="0"/>
          <w:numId w:val="3"/>
        </w:numPr>
        <w:spacing w:after="0"/>
      </w:pPr>
      <w:r>
        <w:rPr>
          <w:szCs w:val="20"/>
        </w:rPr>
        <w:t xml:space="preserve">Za datę zapłaty uważa się dzień obciążenia rachunku Zamawiającego kwotą należności. </w:t>
      </w:r>
    </w:p>
    <w:p w14:paraId="6019E334" w14:textId="77777777" w:rsidR="00A27F7B" w:rsidRDefault="00A27F7B" w:rsidP="00A27F7B">
      <w:pPr>
        <w:numPr>
          <w:ilvl w:val="0"/>
          <w:numId w:val="3"/>
        </w:numPr>
        <w:spacing w:after="0"/>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5C2E197B" w14:textId="77777777" w:rsidR="00A27F7B" w:rsidRDefault="00A27F7B" w:rsidP="00A27F7B">
      <w:pPr>
        <w:numPr>
          <w:ilvl w:val="0"/>
          <w:numId w:val="3"/>
        </w:numPr>
        <w:spacing w:after="0"/>
      </w:pPr>
      <w:r>
        <w:rPr>
          <w:rFonts w:cs="Arial"/>
          <w:szCs w:val="20"/>
        </w:rPr>
        <w:t>Oświadczamy, że uważamy się za związanych niniejszą ofertą na czas wskazany w zapytaniu cenowym.</w:t>
      </w:r>
    </w:p>
    <w:p w14:paraId="6F946A7C" w14:textId="77777777" w:rsidR="00A27F7B" w:rsidRDefault="00A27F7B" w:rsidP="00A27F7B">
      <w:pPr>
        <w:numPr>
          <w:ilvl w:val="0"/>
          <w:numId w:val="3"/>
        </w:numPr>
        <w:spacing w:after="0"/>
      </w:pPr>
      <w:r>
        <w:rPr>
          <w:rFonts w:cs="Arial"/>
          <w:szCs w:val="20"/>
        </w:rPr>
        <w:t xml:space="preserve">Oświadczam(y), że zapoznaliśmy się z projektem umowy i nie wnosimy do niej zastrzeżeń. </w:t>
      </w:r>
    </w:p>
    <w:p w14:paraId="2BC5F8FB" w14:textId="77777777" w:rsidR="00A27F7B" w:rsidRDefault="00A27F7B" w:rsidP="00A27F7B">
      <w:pPr>
        <w:numPr>
          <w:ilvl w:val="0"/>
          <w:numId w:val="3"/>
        </w:numPr>
        <w:spacing w:after="0"/>
      </w:pPr>
      <w:r>
        <w:rPr>
          <w:rFonts w:cs="Arial"/>
          <w:szCs w:val="20"/>
        </w:rPr>
        <w:t>Oświadczam(y), że spełniam (spełniamy)  wszystkie warunki określone w zaproszeniu do składania ofert.</w:t>
      </w:r>
    </w:p>
    <w:p w14:paraId="64ED783E" w14:textId="44033B0F" w:rsidR="00A27F7B" w:rsidRDefault="00A27F7B" w:rsidP="00A27F7B">
      <w:pPr>
        <w:numPr>
          <w:ilvl w:val="0"/>
          <w:numId w:val="3"/>
        </w:numPr>
        <w:spacing w:after="0"/>
      </w:pPr>
      <w:r>
        <w:rPr>
          <w:rFonts w:cs="Arial"/>
          <w:szCs w:val="20"/>
        </w:rPr>
        <w:t>Oświadczamy, że  zamówienie zamierzamy wykonać sami</w:t>
      </w:r>
      <w:r w:rsidR="00E96458">
        <w:rPr>
          <w:rFonts w:cs="Arial"/>
          <w:szCs w:val="20"/>
        </w:rPr>
        <w:t>, tj. bez udziału podwykonawców.</w:t>
      </w:r>
    </w:p>
    <w:p w14:paraId="052AD22C" w14:textId="141BFAA1" w:rsidR="00A27F7B" w:rsidRPr="00E96458" w:rsidRDefault="00A27F7B" w:rsidP="00E96458">
      <w:pPr>
        <w:numPr>
          <w:ilvl w:val="0"/>
          <w:numId w:val="3"/>
        </w:numPr>
        <w:spacing w:after="0"/>
      </w:pPr>
      <w:r>
        <w:rPr>
          <w:rFonts w:cs="Arial"/>
          <w:szCs w:val="20"/>
        </w:rPr>
        <w:t>Oświadczam(y), że w przypadku wyboru naszej oferty zobowiązujemy się do zawarcia umowy na warunkach określonych w zapytaniu cenowym w terminie i miejscu ustalonym przez Zamawiającego</w:t>
      </w:r>
      <w:r w:rsidR="00E96458">
        <w:rPr>
          <w:rFonts w:cs="Arial"/>
          <w:szCs w:val="20"/>
        </w:rPr>
        <w:t>.</w:t>
      </w:r>
    </w:p>
    <w:p w14:paraId="106AB2B4" w14:textId="12E3650F" w:rsidR="00E96458" w:rsidRDefault="00E96458" w:rsidP="00BC6D48">
      <w:pPr>
        <w:numPr>
          <w:ilvl w:val="0"/>
          <w:numId w:val="3"/>
        </w:numPr>
        <w:suppressAutoHyphens w:val="0"/>
        <w:spacing w:after="0"/>
        <w:rPr>
          <w:rFonts w:cs="Arial"/>
          <w:bCs/>
          <w:color w:val="000000"/>
          <w:lang w:eastAsia="ar-SA"/>
        </w:rPr>
      </w:pPr>
      <w:r w:rsidRPr="00ED3EAF">
        <w:rPr>
          <w:rFonts w:cs="Arial"/>
          <w:bCs/>
          <w:color w:val="000000"/>
          <w:lang w:eastAsia="ar-SA"/>
        </w:rPr>
        <w:t xml:space="preserve">Oświadczam(y), że </w:t>
      </w:r>
      <w:r w:rsidR="00B52C4A" w:rsidRPr="00B52C4A">
        <w:rPr>
          <w:rFonts w:cs="Arial"/>
          <w:b/>
          <w:bCs/>
          <w:color w:val="000000"/>
          <w:lang w:eastAsia="ar-SA"/>
        </w:rPr>
        <w:t xml:space="preserve">nie podlegam (y) </w:t>
      </w:r>
      <w:r w:rsidRPr="00ED3EAF">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r w:rsidR="00B52C4A" w:rsidRPr="00B52C4A">
        <w:rPr>
          <w:rFonts w:cs="Arial"/>
          <w:bCs/>
          <w:color w:val="000000"/>
          <w:lang w:eastAsia="ar-SA"/>
        </w:rPr>
        <w:t>(Dz.U. 202</w:t>
      </w:r>
      <w:r w:rsidR="008551DE">
        <w:rPr>
          <w:rFonts w:cs="Arial"/>
          <w:bCs/>
          <w:color w:val="000000"/>
          <w:lang w:eastAsia="ar-SA"/>
        </w:rPr>
        <w:t>5</w:t>
      </w:r>
      <w:r w:rsidR="00B52C4A" w:rsidRPr="00B52C4A">
        <w:rPr>
          <w:rFonts w:cs="Arial"/>
          <w:bCs/>
          <w:color w:val="000000"/>
          <w:lang w:eastAsia="ar-SA"/>
        </w:rPr>
        <w:t xml:space="preserve"> poz. </w:t>
      </w:r>
      <w:r w:rsidR="001C6F60">
        <w:rPr>
          <w:rFonts w:cs="Arial"/>
          <w:bCs/>
          <w:color w:val="000000"/>
          <w:lang w:eastAsia="ar-SA"/>
        </w:rPr>
        <w:t>5</w:t>
      </w:r>
      <w:r w:rsidR="008551DE">
        <w:rPr>
          <w:rFonts w:cs="Arial"/>
          <w:bCs/>
          <w:color w:val="000000"/>
          <w:lang w:eastAsia="ar-SA"/>
        </w:rPr>
        <w:t>14</w:t>
      </w:r>
      <w:r w:rsidR="00B52C4A" w:rsidRPr="00B52C4A">
        <w:rPr>
          <w:rFonts w:cs="Arial"/>
          <w:bCs/>
          <w:color w:val="000000"/>
          <w:lang w:eastAsia="ar-SA"/>
        </w:rPr>
        <w:t>).</w:t>
      </w:r>
    </w:p>
    <w:p w14:paraId="2A55BFCA" w14:textId="7FE695C7" w:rsidR="00DB1C1A" w:rsidRPr="003F3356" w:rsidRDefault="00DB1C1A" w:rsidP="00DB1C1A">
      <w:pPr>
        <w:numPr>
          <w:ilvl w:val="0"/>
          <w:numId w:val="3"/>
        </w:numPr>
        <w:suppressAutoHyphens w:val="0"/>
        <w:spacing w:after="0"/>
        <w:rPr>
          <w:rFonts w:cs="Arial"/>
          <w:bCs/>
          <w:color w:val="000000"/>
          <w:lang w:eastAsia="ar-SA"/>
        </w:rPr>
      </w:pPr>
      <w:r>
        <w:rPr>
          <w:rFonts w:cs="Arial"/>
          <w:bCs/>
          <w:color w:val="000000"/>
          <w:lang w:eastAsia="ar-SA"/>
        </w:rPr>
        <w:t xml:space="preserve">Oświadczamy, że zobowiązujemy się do odbioru m.in. zużytych tonerów zgodnie z ustawą z dnia 11 września 2015 r. o zużytym sprzęcie elektrycznym i elektronicznym </w:t>
      </w:r>
      <w:r w:rsidR="00923889">
        <w:rPr>
          <w:rFonts w:cs="Arial"/>
          <w:bCs/>
          <w:color w:val="000000"/>
          <w:lang w:eastAsia="ar-SA"/>
        </w:rPr>
        <w:t>(tj. Dz.U. 2024 poz. 573).</w:t>
      </w:r>
    </w:p>
    <w:p w14:paraId="56CD87D2" w14:textId="11E32F2C" w:rsidR="00A27F7B" w:rsidRPr="00C23BEA" w:rsidRDefault="00A27F7B" w:rsidP="00E96458">
      <w:pPr>
        <w:numPr>
          <w:ilvl w:val="0"/>
          <w:numId w:val="3"/>
        </w:numPr>
        <w:spacing w:after="0" w:line="240" w:lineRule="auto"/>
        <w:rPr>
          <w:szCs w:val="20"/>
        </w:rPr>
      </w:pPr>
      <w:r>
        <w:t xml:space="preserve"> </w:t>
      </w:r>
      <w:r w:rsidRPr="00C23BEA">
        <w:rPr>
          <w:rFonts w:cs="Arial"/>
          <w:szCs w:val="20"/>
        </w:rPr>
        <w:t>W sprawach związanych z realizacją  z</w:t>
      </w:r>
      <w:r w:rsidRPr="00C23BEA">
        <w:rPr>
          <w:b/>
          <w:szCs w:val="20"/>
        </w:rPr>
        <w:t xml:space="preserve">akupu i dostawy artykułów papierniczych </w:t>
      </w:r>
      <w:r>
        <w:rPr>
          <w:b/>
          <w:szCs w:val="20"/>
        </w:rPr>
        <w:t>oraz akcesoriów do urządzeń biurowych</w:t>
      </w:r>
      <w:r w:rsidRPr="00C23BEA">
        <w:rPr>
          <w:b/>
          <w:szCs w:val="20"/>
        </w:rPr>
        <w:t xml:space="preserve"> wraz z transportem w </w:t>
      </w:r>
      <w:r>
        <w:rPr>
          <w:b/>
          <w:szCs w:val="20"/>
        </w:rPr>
        <w:t xml:space="preserve"> </w:t>
      </w:r>
      <w:r w:rsidRPr="006B3207">
        <w:rPr>
          <w:rFonts w:cs="Arial"/>
          <w:b/>
          <w:bCs/>
          <w:szCs w:val="20"/>
          <w:lang w:eastAsia="ar-SA"/>
        </w:rPr>
        <w:t>okresie od </w:t>
      </w:r>
      <w:r w:rsidRPr="006B3207">
        <w:rPr>
          <w:b/>
          <w:bCs/>
          <w:lang w:eastAsia="ar-SA"/>
        </w:rPr>
        <w:t>dnia</w:t>
      </w:r>
      <w:r w:rsidRPr="006B3207">
        <w:rPr>
          <w:b/>
          <w:bCs/>
        </w:rPr>
        <w:t> </w:t>
      </w:r>
      <w:r w:rsidRPr="006B3207">
        <w:rPr>
          <w:b/>
          <w:bCs/>
          <w:lang w:eastAsia="ar-SA"/>
        </w:rPr>
        <w:t>01</w:t>
      </w:r>
      <w:r w:rsidRPr="006B3207">
        <w:rPr>
          <w:rFonts w:cs="Arial"/>
          <w:b/>
          <w:bCs/>
          <w:szCs w:val="20"/>
          <w:lang w:eastAsia="ar-SA"/>
        </w:rPr>
        <w:t>.0</w:t>
      </w:r>
      <w:r w:rsidR="00C82A73">
        <w:rPr>
          <w:rFonts w:cs="Arial"/>
          <w:b/>
          <w:bCs/>
          <w:szCs w:val="20"/>
          <w:lang w:eastAsia="ar-SA"/>
        </w:rPr>
        <w:t>1</w:t>
      </w:r>
      <w:r w:rsidRPr="006B3207">
        <w:rPr>
          <w:rFonts w:cs="Arial"/>
          <w:b/>
          <w:bCs/>
          <w:szCs w:val="20"/>
          <w:lang w:eastAsia="ar-SA"/>
        </w:rPr>
        <w:t>.202</w:t>
      </w:r>
      <w:r w:rsidR="00C82A73">
        <w:rPr>
          <w:rFonts w:cs="Arial"/>
          <w:b/>
          <w:bCs/>
          <w:szCs w:val="20"/>
          <w:lang w:eastAsia="ar-SA"/>
        </w:rPr>
        <w:t>6</w:t>
      </w:r>
      <w:r w:rsidRPr="006B3207">
        <w:rPr>
          <w:rFonts w:cs="Arial"/>
          <w:b/>
          <w:bCs/>
          <w:szCs w:val="20"/>
          <w:lang w:eastAsia="ar-SA"/>
        </w:rPr>
        <w:t>r.</w:t>
      </w:r>
      <w:r w:rsidR="00BC6D48">
        <w:rPr>
          <w:rFonts w:cs="Arial"/>
          <w:b/>
          <w:bCs/>
          <w:szCs w:val="20"/>
          <w:lang w:eastAsia="ar-SA"/>
        </w:rPr>
        <w:t xml:space="preserve"> </w:t>
      </w:r>
      <w:r w:rsidRPr="006B3207">
        <w:rPr>
          <w:rFonts w:cs="Arial"/>
          <w:b/>
          <w:bCs/>
          <w:szCs w:val="20"/>
          <w:lang w:eastAsia="ar-SA"/>
        </w:rPr>
        <w:t>do dnia 3</w:t>
      </w:r>
      <w:r w:rsidR="008551DE">
        <w:rPr>
          <w:rFonts w:cs="Arial"/>
          <w:b/>
          <w:bCs/>
          <w:szCs w:val="20"/>
          <w:lang w:eastAsia="ar-SA"/>
        </w:rPr>
        <w:t>1</w:t>
      </w:r>
      <w:r w:rsidRPr="006B3207">
        <w:rPr>
          <w:rFonts w:cs="Arial"/>
          <w:b/>
          <w:bCs/>
          <w:szCs w:val="20"/>
          <w:lang w:eastAsia="ar-SA"/>
        </w:rPr>
        <w:t>.</w:t>
      </w:r>
      <w:r w:rsidR="008551DE">
        <w:rPr>
          <w:rFonts w:cs="Arial"/>
          <w:b/>
          <w:bCs/>
          <w:szCs w:val="20"/>
          <w:lang w:eastAsia="ar-SA"/>
        </w:rPr>
        <w:t>12</w:t>
      </w:r>
      <w:r w:rsidRPr="006B3207">
        <w:rPr>
          <w:rFonts w:cs="Arial"/>
          <w:b/>
          <w:bCs/>
          <w:szCs w:val="20"/>
          <w:lang w:eastAsia="ar-SA"/>
        </w:rPr>
        <w:t>.202</w:t>
      </w:r>
      <w:r w:rsidR="00C82A73">
        <w:rPr>
          <w:rFonts w:cs="Arial"/>
          <w:b/>
          <w:bCs/>
          <w:szCs w:val="20"/>
          <w:lang w:eastAsia="ar-SA"/>
        </w:rPr>
        <w:t>6</w:t>
      </w:r>
      <w:r w:rsidRPr="006B3207">
        <w:rPr>
          <w:rFonts w:cs="Arial"/>
          <w:b/>
          <w:bCs/>
          <w:szCs w:val="20"/>
          <w:lang w:eastAsia="ar-SA"/>
        </w:rPr>
        <w:t>r.</w:t>
      </w:r>
      <w:r w:rsidRPr="00377213">
        <w:rPr>
          <w:rFonts w:cs="Arial"/>
          <w:szCs w:val="20"/>
        </w:rPr>
        <w:t xml:space="preserve"> </w:t>
      </w:r>
      <w:r>
        <w:rPr>
          <w:b/>
          <w:bCs/>
        </w:rPr>
        <w:t xml:space="preserve"> </w:t>
      </w:r>
      <w:r w:rsidRPr="00C23BEA">
        <w:rPr>
          <w:rFonts w:cs="Arial"/>
          <w:szCs w:val="20"/>
        </w:rPr>
        <w:t xml:space="preserve"> do</w:t>
      </w:r>
      <w:r>
        <w:rPr>
          <w:rFonts w:cs="Arial"/>
          <w:szCs w:val="20"/>
        </w:rPr>
        <w:t> </w:t>
      </w:r>
      <w:r w:rsidRPr="00C23BEA">
        <w:rPr>
          <w:rFonts w:cs="Arial"/>
          <w:szCs w:val="20"/>
        </w:rPr>
        <w:t>kontaktu z </w:t>
      </w:r>
      <w:r w:rsidR="00182764">
        <w:rPr>
          <w:rFonts w:cs="Arial"/>
          <w:szCs w:val="20"/>
        </w:rPr>
        <w:t xml:space="preserve">Miejskim </w:t>
      </w:r>
      <w:r>
        <w:rPr>
          <w:rFonts w:cs="Arial"/>
          <w:szCs w:val="20"/>
        </w:rPr>
        <w:t>Centrum Usług Wspólnych w Radomiu</w:t>
      </w:r>
      <w:r w:rsidRPr="00C23BEA">
        <w:rPr>
          <w:rFonts w:cs="Arial"/>
          <w:szCs w:val="20"/>
        </w:rPr>
        <w:t xml:space="preserve">, </w:t>
      </w:r>
    </w:p>
    <w:p w14:paraId="25E07914" w14:textId="77777777" w:rsidR="00A27F7B" w:rsidRPr="00C23BEA" w:rsidRDefault="00A27F7B" w:rsidP="00A27F7B">
      <w:pPr>
        <w:spacing w:after="0" w:line="240" w:lineRule="auto"/>
        <w:ind w:left="284"/>
        <w:rPr>
          <w:szCs w:val="20"/>
        </w:rPr>
      </w:pPr>
    </w:p>
    <w:p w14:paraId="2F91BC6C" w14:textId="4CA37C37" w:rsidR="00A27F7B" w:rsidRDefault="00A27F7B" w:rsidP="00A27F7B">
      <w:pPr>
        <w:spacing w:after="0" w:line="240" w:lineRule="auto"/>
        <w:ind w:left="284"/>
        <w:rPr>
          <w:rFonts w:cs="Arial"/>
          <w:b/>
          <w:szCs w:val="20"/>
        </w:rPr>
      </w:pPr>
      <w:r w:rsidRPr="00C23BEA">
        <w:rPr>
          <w:rFonts w:cs="Arial"/>
          <w:b/>
          <w:szCs w:val="20"/>
        </w:rPr>
        <w:t>Wykonawca wyznacza: ………………………………………………, tel.:</w:t>
      </w:r>
      <w:r w:rsidR="00B52C4A">
        <w:rPr>
          <w:rFonts w:cs="Arial"/>
          <w:b/>
          <w:szCs w:val="20"/>
        </w:rPr>
        <w:t xml:space="preserve"> </w:t>
      </w:r>
      <w:r w:rsidRPr="00C23BEA">
        <w:rPr>
          <w:rFonts w:cs="Arial"/>
          <w:b/>
          <w:szCs w:val="20"/>
        </w:rPr>
        <w:t>…………………………</w:t>
      </w:r>
    </w:p>
    <w:p w14:paraId="7949FCE0" w14:textId="77777777" w:rsidR="00B52C4A" w:rsidRDefault="00B52C4A" w:rsidP="00A27F7B">
      <w:pPr>
        <w:spacing w:after="0" w:line="240" w:lineRule="auto"/>
        <w:ind w:left="284"/>
        <w:rPr>
          <w:rFonts w:cs="Arial"/>
          <w:b/>
          <w:szCs w:val="20"/>
        </w:rPr>
      </w:pPr>
    </w:p>
    <w:p w14:paraId="42D06746" w14:textId="77777777" w:rsidR="00B52C4A" w:rsidRDefault="00B52C4A" w:rsidP="00A27F7B">
      <w:pPr>
        <w:spacing w:after="0" w:line="240" w:lineRule="auto"/>
        <w:ind w:left="284"/>
        <w:rPr>
          <w:rFonts w:cs="Arial"/>
          <w:b/>
          <w:szCs w:val="20"/>
        </w:rPr>
      </w:pPr>
    </w:p>
    <w:p w14:paraId="14474152" w14:textId="69C56BD3" w:rsidR="00B52C4A" w:rsidRDefault="00B52C4A" w:rsidP="00A27F7B">
      <w:pPr>
        <w:spacing w:after="0" w:line="240" w:lineRule="auto"/>
        <w:ind w:left="284"/>
        <w:rPr>
          <w:szCs w:val="20"/>
        </w:rPr>
      </w:pPr>
      <w:r>
        <w:rPr>
          <w:rFonts w:cs="Arial"/>
          <w:b/>
          <w:szCs w:val="20"/>
        </w:rPr>
        <w:t>e-mail: ……………………………………….</w:t>
      </w:r>
    </w:p>
    <w:p w14:paraId="04F65201" w14:textId="77777777" w:rsidR="00A27F7B" w:rsidRDefault="00A27F7B" w:rsidP="00A27F7B">
      <w:pPr>
        <w:spacing w:after="0" w:line="240" w:lineRule="auto"/>
        <w:rPr>
          <w:szCs w:val="20"/>
        </w:rPr>
      </w:pPr>
    </w:p>
    <w:p w14:paraId="5CE3E4A8" w14:textId="77777777" w:rsidR="00A27F7B" w:rsidRDefault="00A27F7B" w:rsidP="00A27F7B">
      <w:pPr>
        <w:rPr>
          <w:rFonts w:cs="Arial"/>
          <w:sz w:val="18"/>
          <w:szCs w:val="18"/>
        </w:rPr>
      </w:pPr>
    </w:p>
    <w:p w14:paraId="2DC7EA15" w14:textId="77777777" w:rsidR="00A27F7B" w:rsidRDefault="00A27F7B" w:rsidP="00A27F7B">
      <w:pPr>
        <w:rPr>
          <w:rFonts w:cs="Arial"/>
          <w:sz w:val="18"/>
          <w:szCs w:val="18"/>
        </w:rPr>
      </w:pPr>
    </w:p>
    <w:p w14:paraId="696BF46E" w14:textId="77777777" w:rsidR="00A27F7B" w:rsidRDefault="00A27F7B" w:rsidP="00A27F7B">
      <w:pPr>
        <w:spacing w:after="0"/>
      </w:pPr>
      <w:r>
        <w:rPr>
          <w:szCs w:val="20"/>
        </w:rPr>
        <w:t>................. , dnia ...............       ………………….……………………………………...........................................</w:t>
      </w:r>
    </w:p>
    <w:p w14:paraId="6D8D00C4" w14:textId="77777777" w:rsidR="00A27F7B" w:rsidRPr="00E04D56" w:rsidRDefault="00A27F7B" w:rsidP="00A27F7B">
      <w:pPr>
        <w:spacing w:after="0"/>
        <w:ind w:firstLine="4820"/>
        <w:jc w:val="center"/>
        <w:rPr>
          <w:rFonts w:cs="Arial"/>
          <w:szCs w:val="20"/>
        </w:rPr>
      </w:pPr>
      <w:r w:rsidRPr="00E04D56">
        <w:rPr>
          <w:rFonts w:cs="Arial"/>
          <w:szCs w:val="20"/>
        </w:rPr>
        <w:t>pieczątka, podpis Wykonawcy/ osoby</w:t>
      </w:r>
    </w:p>
    <w:p w14:paraId="5563531E" w14:textId="77777777" w:rsidR="00A27F7B" w:rsidRDefault="00A27F7B" w:rsidP="00A27F7B">
      <w:pPr>
        <w:suppressAutoHyphens w:val="0"/>
        <w:spacing w:after="0"/>
        <w:ind w:firstLine="4820"/>
        <w:jc w:val="center"/>
        <w:rPr>
          <w:rFonts w:cs="Arial"/>
          <w:szCs w:val="20"/>
        </w:rPr>
      </w:pPr>
      <w:r w:rsidRPr="00E04D56">
        <w:rPr>
          <w:rFonts w:cs="Arial"/>
          <w:szCs w:val="20"/>
        </w:rPr>
        <w:t>uprawnionej do reprezentowania Wykonawcy</w:t>
      </w:r>
    </w:p>
    <w:p w14:paraId="5E787FBC" w14:textId="77777777" w:rsidR="00A27F7B" w:rsidRDefault="00A27F7B" w:rsidP="00A27F7B">
      <w:pPr>
        <w:suppressAutoHyphens w:val="0"/>
        <w:spacing w:after="0"/>
        <w:ind w:firstLine="4820"/>
        <w:jc w:val="center"/>
        <w:rPr>
          <w:rFonts w:cs="Arial"/>
          <w:szCs w:val="20"/>
        </w:rPr>
      </w:pPr>
    </w:p>
    <w:p w14:paraId="039101D4" w14:textId="77777777" w:rsidR="0056622D" w:rsidRDefault="0056622D" w:rsidP="00A27F7B">
      <w:pPr>
        <w:suppressAutoHyphens w:val="0"/>
        <w:spacing w:after="0" w:line="240" w:lineRule="auto"/>
        <w:rPr>
          <w:rFonts w:cs="Arial"/>
          <w:szCs w:val="20"/>
        </w:rPr>
      </w:pPr>
    </w:p>
    <w:p w14:paraId="771A624A" w14:textId="22BF1D6C" w:rsidR="00A27F7B" w:rsidRPr="00BC6D48" w:rsidRDefault="00A27F7B" w:rsidP="00A27F7B">
      <w:pPr>
        <w:suppressAutoHyphens w:val="0"/>
        <w:spacing w:after="0" w:line="240" w:lineRule="auto"/>
        <w:rPr>
          <w:rFonts w:eastAsia="Times New Roman" w:cs="Arial"/>
          <w:b/>
          <w:bCs/>
          <w:sz w:val="18"/>
          <w:szCs w:val="18"/>
          <w:lang w:eastAsia="ar-SA"/>
        </w:rPr>
      </w:pPr>
      <w:r w:rsidRPr="00BC6D48">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BC6D48">
        <w:rPr>
          <w:rFonts w:eastAsia="Times New Roman" w:cs="Arial"/>
          <w:b/>
          <w:bCs/>
          <w:sz w:val="18"/>
          <w:szCs w:val="18"/>
          <w:u w:val="single"/>
          <w:lang w:eastAsia="ar-SA"/>
        </w:rPr>
        <w:t>sekretariat@</w:t>
      </w:r>
      <w:r w:rsidR="008551DE">
        <w:rPr>
          <w:rFonts w:eastAsia="Times New Roman" w:cs="Arial"/>
          <w:b/>
          <w:bCs/>
          <w:sz w:val="18"/>
          <w:szCs w:val="18"/>
          <w:u w:val="single"/>
          <w:lang w:eastAsia="ar-SA"/>
        </w:rPr>
        <w:t>m</w:t>
      </w:r>
      <w:r w:rsidRPr="00BC6D48">
        <w:rPr>
          <w:rFonts w:eastAsia="Times New Roman" w:cs="Arial"/>
          <w:b/>
          <w:bCs/>
          <w:sz w:val="18"/>
          <w:szCs w:val="18"/>
          <w:u w:val="single"/>
          <w:lang w:eastAsia="ar-SA"/>
        </w:rPr>
        <w:t>cuw</w:t>
      </w:r>
      <w:r w:rsidR="008551DE">
        <w:rPr>
          <w:rFonts w:eastAsia="Times New Roman" w:cs="Arial"/>
          <w:b/>
          <w:bCs/>
          <w:sz w:val="18"/>
          <w:szCs w:val="18"/>
          <w:u w:val="single"/>
          <w:lang w:eastAsia="ar-SA"/>
        </w:rPr>
        <w:t>.</w:t>
      </w:r>
      <w:r w:rsidRPr="00BC6D48">
        <w:rPr>
          <w:rFonts w:eastAsia="Times New Roman" w:cs="Arial"/>
          <w:b/>
          <w:bCs/>
          <w:sz w:val="18"/>
          <w:szCs w:val="18"/>
          <w:u w:val="single"/>
          <w:lang w:eastAsia="ar-SA"/>
        </w:rPr>
        <w:t>radom.pl</w:t>
      </w:r>
      <w:r w:rsidRPr="00BC6D48">
        <w:rPr>
          <w:rFonts w:eastAsia="Times New Roman" w:cs="Arial"/>
          <w:b/>
          <w:bCs/>
          <w:sz w:val="18"/>
          <w:szCs w:val="18"/>
          <w:lang w:eastAsia="ar-SA"/>
        </w:rPr>
        <w:t xml:space="preserve"> lub złożona w formie papierowej w siedzibie Zamawiającego – sekretariat </w:t>
      </w:r>
      <w:r w:rsidR="00D67C05">
        <w:rPr>
          <w:rFonts w:eastAsia="Times New Roman" w:cs="Arial"/>
          <w:b/>
          <w:bCs/>
          <w:sz w:val="18"/>
          <w:szCs w:val="18"/>
          <w:lang w:eastAsia="ar-SA"/>
        </w:rPr>
        <w:t xml:space="preserve"> Miejskie </w:t>
      </w:r>
      <w:r w:rsidRPr="00BC6D48">
        <w:rPr>
          <w:rFonts w:eastAsia="Times New Roman" w:cs="Arial"/>
          <w:b/>
          <w:bCs/>
          <w:sz w:val="18"/>
          <w:szCs w:val="18"/>
          <w:lang w:eastAsia="ar-SA"/>
        </w:rPr>
        <w:t>Centrum Usług Wspólnych w Radomiu, przy ul. Pułaskiego 9, (hol budynku przy ul. Pułaskiego 9, II piętro). W</w:t>
      </w:r>
      <w:r w:rsidR="008551DE">
        <w:rPr>
          <w:rFonts w:eastAsia="Times New Roman" w:cs="Arial"/>
          <w:b/>
          <w:bCs/>
          <w:sz w:val="18"/>
          <w:szCs w:val="18"/>
          <w:lang w:eastAsia="ar-SA"/>
        </w:rPr>
        <w:t> </w:t>
      </w:r>
      <w:r w:rsidRPr="00BC6D48">
        <w:rPr>
          <w:rFonts w:eastAsia="Times New Roman" w:cs="Arial"/>
          <w:b/>
          <w:bCs/>
          <w:sz w:val="18"/>
          <w:szCs w:val="18"/>
          <w:lang w:eastAsia="ar-SA"/>
        </w:rPr>
        <w:t xml:space="preserve">przypadku podpisania oferty przez osobę uprawnioną do reprezentowania Wykonawcy należy dołączyć dokument, z którego  wynikało będzie powyższe uprawnienie. Jeżeli Wykonawca składa ofertę poprzez ustanowionego pełnomocnika, </w:t>
      </w:r>
      <w:r w:rsidRPr="006841B0">
        <w:rPr>
          <w:rFonts w:eastAsia="Times New Roman" w:cs="Arial"/>
          <w:b/>
          <w:bCs/>
          <w:sz w:val="18"/>
          <w:szCs w:val="18"/>
          <w:lang w:eastAsia="ar-SA"/>
        </w:rPr>
        <w:t xml:space="preserve">Zamawiający wymaga załączenia do oferty stosownego pełnomocnictwa rodzajowego. Ofertę należy złożyć do dnia </w:t>
      </w:r>
      <w:r w:rsidR="006841B0" w:rsidRPr="006841B0">
        <w:rPr>
          <w:rFonts w:eastAsia="Times New Roman" w:cs="Arial"/>
          <w:b/>
          <w:bCs/>
          <w:sz w:val="18"/>
          <w:szCs w:val="18"/>
          <w:lang w:eastAsia="ar-SA"/>
        </w:rPr>
        <w:t>08</w:t>
      </w:r>
      <w:r w:rsidR="00ED3C72" w:rsidRPr="006841B0">
        <w:rPr>
          <w:rFonts w:eastAsia="Times New Roman" w:cs="Arial"/>
          <w:b/>
          <w:bCs/>
          <w:sz w:val="18"/>
          <w:szCs w:val="18"/>
          <w:lang w:eastAsia="ar-SA"/>
        </w:rPr>
        <w:t>.</w:t>
      </w:r>
      <w:r w:rsidR="006841B0" w:rsidRPr="006841B0">
        <w:rPr>
          <w:rFonts w:eastAsia="Times New Roman" w:cs="Arial"/>
          <w:b/>
          <w:bCs/>
          <w:sz w:val="18"/>
          <w:szCs w:val="18"/>
          <w:lang w:eastAsia="ar-SA"/>
        </w:rPr>
        <w:t>12</w:t>
      </w:r>
      <w:r w:rsidR="00ED3C72" w:rsidRPr="006841B0">
        <w:rPr>
          <w:rFonts w:eastAsia="Times New Roman" w:cs="Arial"/>
          <w:b/>
          <w:bCs/>
          <w:sz w:val="18"/>
          <w:szCs w:val="18"/>
          <w:lang w:eastAsia="ar-SA"/>
        </w:rPr>
        <w:t>.</w:t>
      </w:r>
      <w:r w:rsidR="00B52C4A" w:rsidRPr="006841B0">
        <w:rPr>
          <w:rFonts w:eastAsia="Times New Roman" w:cs="Arial"/>
          <w:b/>
          <w:bCs/>
          <w:sz w:val="18"/>
          <w:szCs w:val="18"/>
          <w:lang w:eastAsia="ar-SA"/>
        </w:rPr>
        <w:t>202</w:t>
      </w:r>
      <w:r w:rsidR="008551DE" w:rsidRPr="006841B0">
        <w:rPr>
          <w:rFonts w:eastAsia="Times New Roman" w:cs="Arial"/>
          <w:b/>
          <w:bCs/>
          <w:sz w:val="18"/>
          <w:szCs w:val="18"/>
          <w:lang w:eastAsia="ar-SA"/>
        </w:rPr>
        <w:t>5</w:t>
      </w:r>
      <w:r w:rsidRPr="006841B0">
        <w:rPr>
          <w:rFonts w:eastAsia="Times New Roman" w:cs="Arial"/>
          <w:b/>
          <w:bCs/>
          <w:sz w:val="18"/>
          <w:szCs w:val="18"/>
          <w:lang w:eastAsia="ar-SA"/>
        </w:rPr>
        <w:t xml:space="preserve"> roku do godz.</w:t>
      </w:r>
      <w:r w:rsidR="00454178" w:rsidRPr="006841B0">
        <w:rPr>
          <w:rFonts w:eastAsia="Times New Roman" w:cs="Arial"/>
          <w:b/>
          <w:bCs/>
          <w:sz w:val="18"/>
          <w:szCs w:val="18"/>
          <w:lang w:eastAsia="ar-SA"/>
        </w:rPr>
        <w:t xml:space="preserve"> </w:t>
      </w:r>
      <w:r w:rsidRPr="006841B0">
        <w:rPr>
          <w:rFonts w:eastAsia="Times New Roman" w:cs="Arial"/>
          <w:b/>
          <w:bCs/>
          <w:sz w:val="18"/>
          <w:szCs w:val="18"/>
          <w:lang w:eastAsia="ar-SA"/>
        </w:rPr>
        <w:t>1</w:t>
      </w:r>
      <w:r w:rsidR="00E219E8" w:rsidRPr="006841B0">
        <w:rPr>
          <w:rFonts w:eastAsia="Times New Roman" w:cs="Arial"/>
          <w:b/>
          <w:bCs/>
          <w:sz w:val="18"/>
          <w:szCs w:val="18"/>
          <w:lang w:eastAsia="ar-SA"/>
        </w:rPr>
        <w:t>1</w:t>
      </w:r>
      <w:r w:rsidRPr="006841B0">
        <w:rPr>
          <w:rFonts w:eastAsia="Times New Roman" w:cs="Arial"/>
          <w:b/>
          <w:bCs/>
          <w:sz w:val="18"/>
          <w:szCs w:val="18"/>
          <w:lang w:eastAsia="ar-SA"/>
        </w:rPr>
        <w:t>.00.</w:t>
      </w:r>
    </w:p>
    <w:p w14:paraId="4A39A300" w14:textId="5CAA4CB9" w:rsidR="00A27F7B" w:rsidRDefault="00A27F7B" w:rsidP="00A27F7B">
      <w:pPr>
        <w:spacing w:after="60" w:line="240" w:lineRule="auto"/>
        <w:rPr>
          <w:b/>
          <w:bCs/>
          <w:szCs w:val="20"/>
          <w:lang w:eastAsia="ar-SA"/>
        </w:rPr>
      </w:pPr>
    </w:p>
    <w:p w14:paraId="42472ECC" w14:textId="77777777" w:rsidR="008551DE" w:rsidRDefault="008551DE" w:rsidP="00A27F7B">
      <w:pPr>
        <w:spacing w:after="60" w:line="240" w:lineRule="auto"/>
        <w:rPr>
          <w:b/>
          <w:bCs/>
          <w:szCs w:val="20"/>
          <w:lang w:eastAsia="ar-SA"/>
        </w:rPr>
      </w:pPr>
    </w:p>
    <w:p w14:paraId="699B2760" w14:textId="77777777" w:rsidR="005C0285" w:rsidRDefault="005C0285" w:rsidP="00A27F7B">
      <w:pPr>
        <w:spacing w:after="60" w:line="240" w:lineRule="auto"/>
        <w:rPr>
          <w:b/>
          <w:bCs/>
          <w:szCs w:val="20"/>
          <w:lang w:eastAsia="ar-SA"/>
        </w:rPr>
      </w:pPr>
    </w:p>
    <w:p w14:paraId="11438A1E" w14:textId="77777777" w:rsidR="005C0285" w:rsidRDefault="005C0285" w:rsidP="00A27F7B">
      <w:pPr>
        <w:spacing w:after="60" w:line="240" w:lineRule="auto"/>
        <w:rPr>
          <w:b/>
          <w:bCs/>
          <w:szCs w:val="20"/>
          <w:lang w:eastAsia="ar-SA"/>
        </w:rPr>
      </w:pPr>
    </w:p>
    <w:p w14:paraId="566CE508" w14:textId="77777777" w:rsidR="008551DE" w:rsidRDefault="008551DE" w:rsidP="00A27F7B">
      <w:pPr>
        <w:spacing w:after="60" w:line="240" w:lineRule="auto"/>
        <w:rPr>
          <w:b/>
          <w:bCs/>
          <w:szCs w:val="20"/>
          <w:lang w:eastAsia="ar-SA"/>
        </w:rPr>
      </w:pPr>
    </w:p>
    <w:p w14:paraId="232BFC93" w14:textId="77777777" w:rsidR="008551DE" w:rsidRDefault="008551DE" w:rsidP="00A27F7B">
      <w:pPr>
        <w:spacing w:after="60" w:line="240" w:lineRule="auto"/>
        <w:rPr>
          <w:b/>
          <w:bCs/>
          <w:szCs w:val="20"/>
          <w:lang w:eastAsia="ar-SA"/>
        </w:rPr>
      </w:pPr>
    </w:p>
    <w:p w14:paraId="5E7A15E2" w14:textId="77777777" w:rsidR="00182764" w:rsidRDefault="00182764" w:rsidP="00182764">
      <w:pPr>
        <w:suppressAutoHyphens w:val="0"/>
        <w:rPr>
          <w:rFonts w:cs="Arial"/>
          <w:b/>
          <w:sz w:val="18"/>
          <w:szCs w:val="20"/>
        </w:rPr>
      </w:pPr>
    </w:p>
    <w:p w14:paraId="7FBEF3A1" w14:textId="77777777" w:rsidR="003F1B85" w:rsidRDefault="003F1B85" w:rsidP="00182764">
      <w:pPr>
        <w:suppressAutoHyphens w:val="0"/>
        <w:rPr>
          <w:rFonts w:cs="Arial"/>
          <w:b/>
          <w:sz w:val="18"/>
          <w:szCs w:val="20"/>
        </w:rPr>
      </w:pPr>
    </w:p>
    <w:p w14:paraId="41BF3B2B" w14:textId="0A3A759E" w:rsidR="00A27F7B" w:rsidRDefault="00A27F7B" w:rsidP="00182764">
      <w:pPr>
        <w:suppressAutoHyphens w:val="0"/>
      </w:pPr>
      <w:r w:rsidRPr="00C23BEA">
        <w:rPr>
          <w:rFonts w:cs="Arial"/>
          <w:b/>
          <w:sz w:val="18"/>
          <w:szCs w:val="20"/>
        </w:rPr>
        <w:t>Klauzula Informacyjna</w:t>
      </w:r>
    </w:p>
    <w:p w14:paraId="7712230C" w14:textId="40971587" w:rsidR="00182764" w:rsidRPr="003F1B85" w:rsidRDefault="00182764" w:rsidP="00182764">
      <w:pPr>
        <w:spacing w:after="60" w:line="23" w:lineRule="atLeast"/>
        <w:rPr>
          <w:rFonts w:cs="Arial"/>
          <w:b/>
          <w:bCs/>
          <w:sz w:val="18"/>
          <w:szCs w:val="18"/>
        </w:rPr>
      </w:pPr>
      <w:r w:rsidRPr="003F1B85">
        <w:rPr>
          <w:rFonts w:cs="Arial"/>
          <w:b/>
          <w:bCs/>
          <w:sz w:val="18"/>
          <w:szCs w:val="18"/>
        </w:rPr>
        <w:lastRenderedPageBreak/>
        <w:t>W ZWIĄZKU Z POZYSKIWANIEM DANYCH OSOBOWYCH NA POTRZEBY PRZYGOTOWANIA I</w:t>
      </w:r>
      <w:r w:rsidR="001C6F60">
        <w:rPr>
          <w:rFonts w:cs="Arial"/>
          <w:b/>
          <w:bCs/>
          <w:sz w:val="18"/>
          <w:szCs w:val="18"/>
        </w:rPr>
        <w:t> </w:t>
      </w:r>
      <w:r w:rsidRPr="003F1B85">
        <w:rPr>
          <w:rFonts w:cs="Arial"/>
          <w:b/>
          <w:bCs/>
          <w:sz w:val="18"/>
          <w:szCs w:val="18"/>
        </w:rPr>
        <w:t>PRZEPROWADZENIA POSTĘPOWANIA O UDZIELENIE ZAMÓWIENIA PUBLICZNEGO NA ZAKUP I DOSTAWĘ ARTYKUŁÓW PAPIERNICZYCH ORAZ AKCESORIÓW DO URZĄDZEŃ BIUROWYCH WRAZ Z TRANSPORTEM W</w:t>
      </w:r>
      <w:r w:rsidR="009A1EEC">
        <w:rPr>
          <w:rFonts w:cs="Arial"/>
          <w:b/>
          <w:bCs/>
          <w:sz w:val="18"/>
          <w:szCs w:val="18"/>
        </w:rPr>
        <w:t> </w:t>
      </w:r>
      <w:r w:rsidRPr="003F1B85">
        <w:rPr>
          <w:rFonts w:cs="Arial"/>
          <w:b/>
          <w:bCs/>
          <w:sz w:val="18"/>
          <w:szCs w:val="18"/>
        </w:rPr>
        <w:t>OKRESIE OD DNIA 01.0</w:t>
      </w:r>
      <w:r w:rsidR="00C82A73">
        <w:rPr>
          <w:rFonts w:cs="Arial"/>
          <w:b/>
          <w:bCs/>
          <w:sz w:val="18"/>
          <w:szCs w:val="18"/>
        </w:rPr>
        <w:t>1</w:t>
      </w:r>
      <w:r w:rsidRPr="003F1B85">
        <w:rPr>
          <w:rFonts w:cs="Arial"/>
          <w:b/>
          <w:bCs/>
          <w:sz w:val="18"/>
          <w:szCs w:val="18"/>
        </w:rPr>
        <w:t>.202</w:t>
      </w:r>
      <w:r w:rsidR="00C82A73">
        <w:rPr>
          <w:rFonts w:cs="Arial"/>
          <w:b/>
          <w:bCs/>
          <w:sz w:val="18"/>
          <w:szCs w:val="18"/>
        </w:rPr>
        <w:t>6</w:t>
      </w:r>
      <w:r w:rsidRPr="003F1B85">
        <w:rPr>
          <w:rFonts w:cs="Arial"/>
          <w:b/>
          <w:bCs/>
          <w:sz w:val="18"/>
          <w:szCs w:val="18"/>
        </w:rPr>
        <w:t>R DO DNIA 3</w:t>
      </w:r>
      <w:r w:rsidR="003C5A3B">
        <w:rPr>
          <w:rFonts w:cs="Arial"/>
          <w:b/>
          <w:bCs/>
          <w:sz w:val="18"/>
          <w:szCs w:val="18"/>
        </w:rPr>
        <w:t>1</w:t>
      </w:r>
      <w:r w:rsidRPr="003F1B85">
        <w:rPr>
          <w:rFonts w:cs="Arial"/>
          <w:b/>
          <w:bCs/>
          <w:sz w:val="18"/>
          <w:szCs w:val="18"/>
        </w:rPr>
        <w:t>.</w:t>
      </w:r>
      <w:r w:rsidR="003C5A3B">
        <w:rPr>
          <w:rFonts w:cs="Arial"/>
          <w:b/>
          <w:bCs/>
          <w:sz w:val="18"/>
          <w:szCs w:val="18"/>
        </w:rPr>
        <w:t>12</w:t>
      </w:r>
      <w:r w:rsidRPr="003F1B85">
        <w:rPr>
          <w:rFonts w:cs="Arial"/>
          <w:b/>
          <w:bCs/>
          <w:sz w:val="18"/>
          <w:szCs w:val="18"/>
        </w:rPr>
        <w:t>.202</w:t>
      </w:r>
      <w:r w:rsidR="00C82A73">
        <w:rPr>
          <w:rFonts w:cs="Arial"/>
          <w:b/>
          <w:bCs/>
          <w:sz w:val="18"/>
          <w:szCs w:val="18"/>
        </w:rPr>
        <w:t>6</w:t>
      </w:r>
      <w:r w:rsidRPr="003F1B85">
        <w:rPr>
          <w:rFonts w:cs="Arial"/>
          <w:b/>
          <w:bCs/>
          <w:sz w:val="18"/>
          <w:szCs w:val="18"/>
        </w:rPr>
        <w:t xml:space="preserve">R DLA MIEJSKIEGO CENTRUM USŁUG WSPÓLNYCH </w:t>
      </w:r>
      <w:r w:rsidRPr="001C6F60">
        <w:rPr>
          <w:b/>
          <w:bCs/>
          <w:sz w:val="18"/>
          <w:szCs w:val="18"/>
        </w:rPr>
        <w:t>W</w:t>
      </w:r>
      <w:r w:rsidR="001C6F60" w:rsidRPr="001C6F60">
        <w:rPr>
          <w:b/>
          <w:bCs/>
          <w:sz w:val="18"/>
          <w:szCs w:val="18"/>
        </w:rPr>
        <w:t> </w:t>
      </w:r>
      <w:r w:rsidRPr="001C6F60">
        <w:rPr>
          <w:b/>
          <w:bCs/>
          <w:sz w:val="18"/>
          <w:szCs w:val="18"/>
        </w:rPr>
        <w:t>RADOMIU</w:t>
      </w:r>
      <w:r w:rsidRPr="001C6F60">
        <w:rPr>
          <w:rFonts w:cs="Arial"/>
          <w:b/>
          <w:bCs/>
          <w:sz w:val="18"/>
          <w:szCs w:val="18"/>
        </w:rPr>
        <w:t>,  UL. PUŁASKIEGO</w:t>
      </w:r>
      <w:r w:rsidRPr="003F1B85">
        <w:rPr>
          <w:rFonts w:cs="Arial"/>
          <w:b/>
          <w:bCs/>
          <w:sz w:val="18"/>
          <w:szCs w:val="18"/>
        </w:rPr>
        <w:t xml:space="preserve"> 9, 26-600 RADOM</w:t>
      </w:r>
    </w:p>
    <w:p w14:paraId="69A589A1" w14:textId="77777777" w:rsidR="00B01F6F" w:rsidRPr="009F64FB" w:rsidRDefault="00B01F6F" w:rsidP="00182764">
      <w:pPr>
        <w:spacing w:after="60" w:line="23" w:lineRule="atLeast"/>
        <w:rPr>
          <w:rFonts w:cs="Arial"/>
          <w:b/>
          <w:bCs/>
          <w:sz w:val="16"/>
          <w:szCs w:val="16"/>
        </w:rPr>
      </w:pPr>
    </w:p>
    <w:p w14:paraId="0DD77541" w14:textId="77777777" w:rsidR="00182764" w:rsidRPr="00EF55F2" w:rsidRDefault="00182764" w:rsidP="00182764">
      <w:pPr>
        <w:suppressAutoHyphens w:val="0"/>
        <w:spacing w:after="60" w:line="23" w:lineRule="atLeast"/>
        <w:rPr>
          <w:rFonts w:cs="Arial"/>
          <w:b/>
          <w:sz w:val="16"/>
          <w:szCs w:val="16"/>
        </w:rPr>
      </w:pPr>
      <w:r w:rsidRPr="00EF55F2">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w:t>
      </w:r>
    </w:p>
    <w:p w14:paraId="1DB9F5B0" w14:textId="58933956" w:rsidR="00182764" w:rsidRPr="00EF55F2" w:rsidRDefault="00182764" w:rsidP="00182764">
      <w:pPr>
        <w:numPr>
          <w:ilvl w:val="0"/>
          <w:numId w:val="32"/>
        </w:numPr>
        <w:suppressAutoHyphens w:val="0"/>
        <w:spacing w:after="60" w:line="23" w:lineRule="atLeast"/>
        <w:ind w:left="284" w:hanging="284"/>
        <w:rPr>
          <w:rFonts w:eastAsia="Times New Roman" w:cs="Arial"/>
          <w:kern w:val="32"/>
          <w:sz w:val="16"/>
          <w:szCs w:val="16"/>
          <w:lang w:val="x-none" w:eastAsia="x-none"/>
        </w:rPr>
      </w:pPr>
      <w:r w:rsidRPr="00EF55F2">
        <w:rPr>
          <w:rFonts w:eastAsia="Times New Roman" w:cs="Arial"/>
          <w:kern w:val="32"/>
          <w:sz w:val="16"/>
          <w:szCs w:val="16"/>
          <w:lang w:val="x-none" w:eastAsia="x-none"/>
        </w:rPr>
        <w:t>Administratorem Pani/Pana danych osobowych jest</w:t>
      </w:r>
      <w:r w:rsidRPr="00EF55F2">
        <w:rPr>
          <w:rFonts w:eastAsia="Times New Roman" w:cs="Arial"/>
          <w:b/>
          <w:kern w:val="32"/>
          <w:sz w:val="16"/>
          <w:szCs w:val="16"/>
          <w:lang w:val="x-none" w:eastAsia="x-none"/>
        </w:rPr>
        <w:t xml:space="preserve"> </w:t>
      </w:r>
      <w:r w:rsidR="00642A05">
        <w:rPr>
          <w:rFonts w:eastAsia="Times New Roman" w:cs="Arial"/>
          <w:b/>
          <w:kern w:val="32"/>
          <w:sz w:val="16"/>
          <w:szCs w:val="16"/>
          <w:lang w:eastAsia="x-none"/>
        </w:rPr>
        <w:t>Miejskie Centrum Usług Wspólnych,</w:t>
      </w:r>
      <w:r>
        <w:rPr>
          <w:rFonts w:eastAsia="Times New Roman" w:cs="Arial"/>
          <w:bCs/>
          <w:kern w:val="32"/>
          <w:sz w:val="16"/>
          <w:szCs w:val="16"/>
        </w:rPr>
        <w:t xml:space="preserve"> </w:t>
      </w:r>
      <w:r w:rsidRPr="000C52E1">
        <w:rPr>
          <w:rFonts w:eastAsia="Times New Roman" w:cs="Arial"/>
          <w:bCs/>
          <w:kern w:val="32"/>
          <w:sz w:val="16"/>
          <w:szCs w:val="16"/>
        </w:rPr>
        <w:t xml:space="preserve">ul. </w:t>
      </w:r>
      <w:r w:rsidR="00642A05">
        <w:rPr>
          <w:rFonts w:eastAsia="Times New Roman" w:cs="Arial"/>
          <w:bCs/>
          <w:kern w:val="32"/>
          <w:sz w:val="16"/>
          <w:szCs w:val="16"/>
        </w:rPr>
        <w:t>Pułaskiego 9</w:t>
      </w:r>
      <w:r w:rsidRPr="000C52E1">
        <w:rPr>
          <w:rFonts w:eastAsia="Times New Roman" w:cs="Arial"/>
          <w:kern w:val="32"/>
          <w:sz w:val="16"/>
          <w:szCs w:val="16"/>
        </w:rPr>
        <w:t>,</w:t>
      </w:r>
      <w:r w:rsidRPr="00EF55F2">
        <w:rPr>
          <w:rFonts w:eastAsia="Times New Roman" w:cs="Arial"/>
          <w:kern w:val="32"/>
          <w:sz w:val="16"/>
          <w:szCs w:val="16"/>
          <w:lang w:val="x-none" w:eastAsia="x-none"/>
        </w:rPr>
        <w:t xml:space="preserve"> 26 – 600 Radom</w:t>
      </w:r>
      <w:r w:rsidRPr="00EF55F2">
        <w:rPr>
          <w:rFonts w:eastAsia="Times New Roman" w:cs="Arial"/>
          <w:b/>
          <w:kern w:val="32"/>
          <w:sz w:val="16"/>
          <w:szCs w:val="16"/>
          <w:lang w:val="x-none" w:eastAsia="x-none"/>
        </w:rPr>
        <w:t>.</w:t>
      </w:r>
    </w:p>
    <w:p w14:paraId="021327D3" w14:textId="4C5E1DB6" w:rsidR="00182764" w:rsidRDefault="00182764" w:rsidP="00182764">
      <w:pPr>
        <w:numPr>
          <w:ilvl w:val="0"/>
          <w:numId w:val="32"/>
        </w:numPr>
        <w:suppressAutoHyphens w:val="0"/>
        <w:spacing w:after="60" w:line="23" w:lineRule="atLeast"/>
        <w:ind w:left="284" w:hanging="284"/>
        <w:rPr>
          <w:rFonts w:eastAsia="Times New Roman" w:cs="Arial"/>
          <w:kern w:val="32"/>
          <w:sz w:val="16"/>
          <w:szCs w:val="16"/>
          <w:lang w:val="x-none" w:eastAsia="x-none"/>
        </w:rPr>
      </w:pPr>
      <w:r w:rsidRPr="00EF55F2">
        <w:rPr>
          <w:rFonts w:eastAsia="Times New Roman" w:cs="Arial"/>
          <w:kern w:val="32"/>
          <w:sz w:val="16"/>
          <w:szCs w:val="16"/>
          <w:lang w:val="x-none" w:eastAsia="x-none"/>
        </w:rPr>
        <w:t xml:space="preserve">W </w:t>
      </w:r>
      <w:r w:rsidR="00642A05">
        <w:rPr>
          <w:rFonts w:eastAsia="Times New Roman" w:cs="Arial"/>
          <w:kern w:val="32"/>
          <w:sz w:val="16"/>
          <w:szCs w:val="16"/>
          <w:lang w:eastAsia="x-none"/>
        </w:rPr>
        <w:t xml:space="preserve">Miejskim Centrum Usług Wspólnych w </w:t>
      </w:r>
      <w:r w:rsidRPr="00EF55F2">
        <w:rPr>
          <w:rFonts w:eastAsia="Times New Roman" w:cs="Arial"/>
          <w:kern w:val="32"/>
          <w:sz w:val="16"/>
          <w:szCs w:val="16"/>
          <w:lang w:val="x-none" w:eastAsia="x-none"/>
        </w:rPr>
        <w:t xml:space="preserve"> Radomiu został wyznaczony Inspektor Ochrony Danych – Tomasz Paprocki, z którym kontakt jest możliwy pod adresem korespondencyjnym </w:t>
      </w:r>
      <w:r w:rsidR="00642A05">
        <w:rPr>
          <w:rFonts w:eastAsia="Times New Roman" w:cs="Arial"/>
          <w:kern w:val="32"/>
          <w:sz w:val="16"/>
          <w:szCs w:val="16"/>
          <w:lang w:eastAsia="x-none"/>
        </w:rPr>
        <w:t>Miejskie Centrum Usług Wspólnych,</w:t>
      </w:r>
      <w:r w:rsidRPr="000C52E1">
        <w:rPr>
          <w:rFonts w:eastAsia="Times New Roman" w:cs="Arial"/>
          <w:bCs/>
          <w:kern w:val="32"/>
          <w:sz w:val="16"/>
          <w:szCs w:val="16"/>
        </w:rPr>
        <w:t xml:space="preserve"> </w:t>
      </w:r>
      <w:r>
        <w:rPr>
          <w:rFonts w:eastAsia="Times New Roman" w:cs="Arial"/>
          <w:bCs/>
          <w:kern w:val="32"/>
          <w:sz w:val="16"/>
          <w:szCs w:val="16"/>
        </w:rPr>
        <w:t xml:space="preserve"> </w:t>
      </w:r>
      <w:r w:rsidRPr="000C52E1">
        <w:rPr>
          <w:rFonts w:eastAsia="Times New Roman" w:cs="Arial"/>
          <w:bCs/>
          <w:kern w:val="32"/>
          <w:sz w:val="16"/>
          <w:szCs w:val="16"/>
        </w:rPr>
        <w:t>ul.</w:t>
      </w:r>
      <w:r w:rsidR="00642A05">
        <w:rPr>
          <w:rFonts w:eastAsia="Times New Roman" w:cs="Arial"/>
          <w:bCs/>
          <w:kern w:val="32"/>
          <w:sz w:val="16"/>
          <w:szCs w:val="16"/>
        </w:rPr>
        <w:t xml:space="preserve"> Pułaskiego 9</w:t>
      </w:r>
      <w:r w:rsidRPr="000C52E1">
        <w:rPr>
          <w:rFonts w:eastAsia="Times New Roman" w:cs="Arial"/>
          <w:kern w:val="32"/>
          <w:sz w:val="16"/>
          <w:szCs w:val="16"/>
        </w:rPr>
        <w:t>,</w:t>
      </w:r>
      <w:r w:rsidRPr="00EF55F2">
        <w:rPr>
          <w:rFonts w:eastAsia="Times New Roman" w:cs="Arial"/>
          <w:kern w:val="32"/>
          <w:sz w:val="16"/>
          <w:szCs w:val="16"/>
          <w:lang w:val="x-none" w:eastAsia="x-none"/>
        </w:rPr>
        <w:t xml:space="preserve"> 26 – 600 Radom; oraz pod adresem e-mail </w:t>
      </w:r>
      <w:hyperlink r:id="rId8" w:history="1">
        <w:r w:rsidR="00F037D2" w:rsidRPr="00EE35FC">
          <w:rPr>
            <w:rStyle w:val="Hipercze"/>
            <w:rFonts w:eastAsia="Times New Roman" w:cs="Arial"/>
            <w:kern w:val="32"/>
            <w:sz w:val="16"/>
            <w:szCs w:val="16"/>
            <w:lang w:val="x-none" w:eastAsia="x-none"/>
          </w:rPr>
          <w:t>iodo@m</w:t>
        </w:r>
        <w:r w:rsidR="00F037D2" w:rsidRPr="00EE35FC">
          <w:rPr>
            <w:rStyle w:val="Hipercze"/>
            <w:rFonts w:eastAsia="Times New Roman" w:cs="Arial"/>
            <w:kern w:val="32"/>
            <w:sz w:val="16"/>
            <w:szCs w:val="16"/>
            <w:lang w:eastAsia="x-none"/>
          </w:rPr>
          <w:t>cuw.</w:t>
        </w:r>
        <w:r w:rsidR="00F037D2" w:rsidRPr="00EE35FC">
          <w:rPr>
            <w:rStyle w:val="Hipercze"/>
            <w:rFonts w:eastAsia="Times New Roman" w:cs="Arial"/>
            <w:kern w:val="32"/>
            <w:sz w:val="16"/>
            <w:szCs w:val="16"/>
            <w:lang w:val="x-none" w:eastAsia="x-none"/>
          </w:rPr>
          <w:t>radom.pl</w:t>
        </w:r>
      </w:hyperlink>
    </w:p>
    <w:p w14:paraId="45D54270" w14:textId="77777777" w:rsidR="00283285" w:rsidRPr="00283285" w:rsidRDefault="00283285" w:rsidP="00283285">
      <w:pPr>
        <w:numPr>
          <w:ilvl w:val="0"/>
          <w:numId w:val="32"/>
        </w:numPr>
        <w:suppressAutoHyphens w:val="0"/>
        <w:spacing w:after="60" w:line="23" w:lineRule="atLeast"/>
        <w:ind w:left="284" w:hanging="284"/>
        <w:rPr>
          <w:rFonts w:eastAsia="Times New Roman" w:cs="Arial"/>
          <w:kern w:val="32"/>
          <w:sz w:val="16"/>
          <w:szCs w:val="16"/>
          <w:lang w:val="x-none" w:eastAsia="x-none"/>
          <w14:ligatures w14:val="standardContextual"/>
        </w:rPr>
      </w:pPr>
      <w:r w:rsidRPr="00283285">
        <w:rPr>
          <w:rFonts w:eastAsia="Times New Roman" w:cs="Arial"/>
          <w:kern w:val="2"/>
          <w:sz w:val="16"/>
          <w:szCs w:val="16"/>
          <w:lang w:eastAsia="pl-PL"/>
          <w14:ligatures w14:val="standardContextual"/>
        </w:rPr>
        <w:t>Pana/Pani dane osobowe przetwarzane będą w związku z realizacją postepowań o udzielenie zamówień publicznych o wartości poniżej 130.000 zł na podstawie:</w:t>
      </w:r>
    </w:p>
    <w:p w14:paraId="21628DB1" w14:textId="77777777" w:rsidR="00283285" w:rsidRPr="00283285" w:rsidRDefault="00283285" w:rsidP="00283285">
      <w:pPr>
        <w:numPr>
          <w:ilvl w:val="0"/>
          <w:numId w:val="33"/>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283285">
        <w:rPr>
          <w:rFonts w:eastAsia="Times New Roman" w:cs="Arial"/>
          <w:kern w:val="32"/>
          <w:sz w:val="16"/>
          <w:szCs w:val="16"/>
          <w:lang w:eastAsia="pl-PL"/>
          <w14:ligatures w14:val="standardContextual"/>
        </w:rPr>
        <w:t>art. 6 ust.1 lit. b) RODO przetwarzanie jest niezbędne do wykonania umowy lub do podjęcia działań przed zawarciem umowy.</w:t>
      </w:r>
    </w:p>
    <w:p w14:paraId="5CE29252" w14:textId="6F99801D" w:rsidR="00283285" w:rsidRPr="00283285" w:rsidRDefault="00283285" w:rsidP="00283285">
      <w:pPr>
        <w:numPr>
          <w:ilvl w:val="0"/>
          <w:numId w:val="33"/>
        </w:numPr>
        <w:suppressAutoHyphens w:val="0"/>
        <w:spacing w:after="0" w:line="240" w:lineRule="auto"/>
        <w:ind w:left="709" w:hanging="283"/>
        <w:contextualSpacing/>
        <w:rPr>
          <w:rFonts w:eastAsia="Times New Roman" w:cs="Arial"/>
          <w:kern w:val="32"/>
          <w:sz w:val="16"/>
          <w:szCs w:val="16"/>
          <w:lang w:eastAsia="pl-PL"/>
          <w14:ligatures w14:val="standardContextual"/>
        </w:rPr>
      </w:pPr>
      <w:r w:rsidRPr="00283285">
        <w:rPr>
          <w:rFonts w:eastAsia="Times New Roman" w:cs="Arial"/>
          <w:kern w:val="32"/>
          <w:sz w:val="16"/>
          <w:szCs w:val="16"/>
          <w:lang w:eastAsia="pl-PL"/>
          <w14:ligatures w14:val="standardContextual"/>
        </w:rPr>
        <w:t>art. 6 ust.1 lit. c) RODO w związku z art. 43 i 44 ustawy o finansach publicznych oraz ustawy Prawo zamówień publicznych w</w:t>
      </w:r>
      <w:r>
        <w:rPr>
          <w:rFonts w:eastAsia="Times New Roman" w:cs="Arial"/>
          <w:kern w:val="32"/>
          <w:sz w:val="16"/>
          <w:szCs w:val="16"/>
          <w:lang w:eastAsia="pl-PL"/>
          <w14:ligatures w14:val="standardContextual"/>
        </w:rPr>
        <w:t> </w:t>
      </w:r>
      <w:r w:rsidRPr="00283285">
        <w:rPr>
          <w:rFonts w:eastAsia="Times New Roman" w:cs="Arial"/>
          <w:kern w:val="32"/>
          <w:sz w:val="16"/>
          <w:szCs w:val="16"/>
          <w:lang w:eastAsia="pl-PL"/>
          <w14:ligatures w14:val="standardContextual"/>
        </w:rPr>
        <w:t>celu udzielenia i wykonania zamówienia publicznego poniżej 130000 złotych.</w:t>
      </w:r>
    </w:p>
    <w:p w14:paraId="7B143784" w14:textId="02F465E3" w:rsidR="00283285" w:rsidRPr="00283285" w:rsidRDefault="00283285" w:rsidP="00283285">
      <w:pPr>
        <w:numPr>
          <w:ilvl w:val="0"/>
          <w:numId w:val="32"/>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Odbiorcami danych osobowych będą podmioty uprawnione do uzyskania danych osobowych na podstawie przepisów prawa, z</w:t>
      </w:r>
      <w:r>
        <w:rPr>
          <w:rFonts w:eastAsia="Times New Roman" w:cs="Arial"/>
          <w:kern w:val="2"/>
          <w:sz w:val="16"/>
          <w:szCs w:val="16"/>
          <w:lang w:eastAsia="pl-PL"/>
          <w14:ligatures w14:val="standardContextual"/>
        </w:rPr>
        <w:t> </w:t>
      </w:r>
      <w:r w:rsidRPr="00283285">
        <w:rPr>
          <w:rFonts w:eastAsia="Times New Roman" w:cs="Arial"/>
          <w:kern w:val="2"/>
          <w:sz w:val="16"/>
          <w:szCs w:val="16"/>
          <w:lang w:eastAsia="pl-PL"/>
          <w14:ligatures w14:val="standardContextual"/>
        </w:rPr>
        <w:t>uwzględnieniem zasady jawności – dane wykonawców, którzy złożyli oferty oraz dane zwycięskiego wykonawcy lub informacja o</w:t>
      </w:r>
      <w:r>
        <w:rPr>
          <w:rFonts w:eastAsia="Times New Roman" w:cs="Arial"/>
          <w:kern w:val="2"/>
          <w:sz w:val="16"/>
          <w:szCs w:val="16"/>
          <w:lang w:eastAsia="pl-PL"/>
          <w14:ligatures w14:val="standardContextual"/>
        </w:rPr>
        <w:t> </w:t>
      </w:r>
      <w:r w:rsidRPr="00283285">
        <w:rPr>
          <w:rFonts w:eastAsia="Times New Roman" w:cs="Arial"/>
          <w:kern w:val="2"/>
          <w:sz w:val="16"/>
          <w:szCs w:val="16"/>
          <w:lang w:eastAsia="pl-PL"/>
          <w14:ligatures w14:val="standardContextual"/>
        </w:rPr>
        <w:t>unieważnieniu postępowania zostaje opublikowana na BIP, a także z możliwością dostępu do danych na zasadach przewidzianych w ustawie z 6 września 2001 r. o dostępie do informacji publicznej.</w:t>
      </w:r>
    </w:p>
    <w:p w14:paraId="51A2BA17" w14:textId="77777777" w:rsidR="00283285" w:rsidRPr="00283285" w:rsidRDefault="00283285" w:rsidP="00283285">
      <w:pPr>
        <w:numPr>
          <w:ilvl w:val="0"/>
          <w:numId w:val="32"/>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6AC9D700" w14:textId="77777777" w:rsidR="00283285" w:rsidRPr="00283285" w:rsidRDefault="00283285" w:rsidP="00283285">
      <w:pPr>
        <w:numPr>
          <w:ilvl w:val="0"/>
          <w:numId w:val="32"/>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5C4A0240" w14:textId="77777777" w:rsidR="00283285" w:rsidRPr="00283285" w:rsidRDefault="00283285" w:rsidP="00283285">
      <w:pPr>
        <w:numPr>
          <w:ilvl w:val="0"/>
          <w:numId w:val="32"/>
        </w:numPr>
        <w:suppressAutoHyphens w:val="0"/>
        <w:spacing w:after="0" w:line="240" w:lineRule="auto"/>
        <w:ind w:left="284" w:hanging="284"/>
        <w:contextualSpacing/>
        <w:rPr>
          <w:rFonts w:eastAsia="Times New Roman" w:cs="Arial"/>
          <w:b/>
          <w:bCs/>
          <w:kern w:val="2"/>
          <w:sz w:val="16"/>
          <w:szCs w:val="16"/>
          <w:lang w:eastAsia="pl-PL"/>
          <w14:ligatures w14:val="standardContextual"/>
        </w:rPr>
      </w:pPr>
      <w:r w:rsidRPr="00283285">
        <w:rPr>
          <w:rFonts w:eastAsia="Times New Roman" w:cs="Arial"/>
          <w:kern w:val="2"/>
          <w:sz w:val="16"/>
          <w:szCs w:val="16"/>
          <w:lang w:eastAsia="pl-PL"/>
          <w14:ligatures w14:val="standardContextual"/>
        </w:rPr>
        <w:t>Posiada Pan/Pani</w:t>
      </w:r>
      <w:r w:rsidRPr="00283285">
        <w:rPr>
          <w:rFonts w:eastAsia="Times New Roman" w:cs="Arial"/>
          <w:b/>
          <w:bCs/>
          <w:kern w:val="2"/>
          <w:sz w:val="16"/>
          <w:szCs w:val="16"/>
          <w:lang w:eastAsia="pl-PL"/>
          <w14:ligatures w14:val="standardContextual"/>
        </w:rPr>
        <w:t>:</w:t>
      </w:r>
    </w:p>
    <w:p w14:paraId="1E4536C8"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dostępu do treści swoich danych</w:t>
      </w:r>
      <w:r w:rsidRPr="00283285">
        <w:rPr>
          <w:rFonts w:eastAsia="Times New Roman" w:cs="Arial"/>
          <w:kern w:val="2"/>
          <w:sz w:val="16"/>
          <w:szCs w:val="16"/>
          <w:lang w:eastAsia="pl-PL"/>
          <w14:ligatures w14:val="standardContextual"/>
        </w:rPr>
        <w:t xml:space="preserve"> – korzystając z tego prawa ma Pan/Pani ma możliwość pozyskania informacji, jakie dane, w jaki sposób i w jakim celu są przetwarzane,</w:t>
      </w:r>
    </w:p>
    <w:p w14:paraId="60534EDA"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prawo ich sprostowania</w:t>
      </w:r>
      <w:r w:rsidRPr="00283285">
        <w:rPr>
          <w:rFonts w:eastAsia="Times New Roman" w:cs="Arial"/>
          <w:kern w:val="2"/>
          <w:sz w:val="16"/>
          <w:szCs w:val="16"/>
          <w:lang w:eastAsia="pl-PL"/>
          <w14:ligatures w14:val="standardContextual"/>
        </w:rPr>
        <w:t xml:space="preserve"> – korzystając z tego prawa można zgłosić do nas konieczność poprawienia niepoprawnych danych lub uzupełnienia danych wynikających z błędu przy zbieraniu czy przetwarzaniu danych,</w:t>
      </w:r>
    </w:p>
    <w:p w14:paraId="7704E3DF"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prawo do usunięcia</w:t>
      </w:r>
      <w:r w:rsidRPr="00283285">
        <w:rPr>
          <w:rFonts w:eastAsia="Times New Roman" w:cs="Arial"/>
          <w:kern w:val="2"/>
          <w:sz w:val="16"/>
          <w:szCs w:val="16"/>
          <w:lang w:eastAsia="pl-PL"/>
          <w14:ligatures w14:val="standardContextua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1A6EAAF"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prawo do ograniczenia przetwarzania</w:t>
      </w:r>
      <w:r w:rsidRPr="00283285">
        <w:rPr>
          <w:rFonts w:eastAsia="Times New Roman" w:cs="Arial"/>
          <w:kern w:val="2"/>
          <w:sz w:val="16"/>
          <w:szCs w:val="16"/>
          <w:lang w:eastAsia="pl-PL"/>
          <w14:ligatures w14:val="standardContextua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4B85FB0A"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prawo wniesienia sprzeciwu</w:t>
      </w:r>
      <w:r w:rsidRPr="00283285">
        <w:rPr>
          <w:rFonts w:eastAsia="Times New Roman" w:cs="Arial"/>
          <w:kern w:val="2"/>
          <w:sz w:val="16"/>
          <w:szCs w:val="16"/>
          <w:lang w:eastAsia="pl-PL"/>
          <w14:ligatures w14:val="standardContextua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DFC82B3" w14:textId="77777777"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prawo do cofnięcia zgody na ich przetwarzanie</w:t>
      </w:r>
      <w:r w:rsidRPr="00283285">
        <w:rPr>
          <w:rFonts w:eastAsia="Times New Roman" w:cs="Arial"/>
          <w:kern w:val="2"/>
          <w:sz w:val="16"/>
          <w:szCs w:val="16"/>
          <w:lang w:eastAsia="pl-PL"/>
          <w14:ligatures w14:val="standardContextual"/>
        </w:rPr>
        <w:t xml:space="preserve"> - w dowolnym momencie bez wpływu na zgodność z prawem przetwarzania, w wypadku, jeżeli przetwarzania którego dokonano na podstawie zgody wyrażonej przed jej cofnięciem.</w:t>
      </w:r>
    </w:p>
    <w:p w14:paraId="0B2F0597" w14:textId="06D8D671" w:rsidR="00283285" w:rsidRPr="00283285" w:rsidRDefault="00283285" w:rsidP="00283285">
      <w:pPr>
        <w:numPr>
          <w:ilvl w:val="0"/>
          <w:numId w:val="34"/>
        </w:numPr>
        <w:suppressAutoHyphens w:val="0"/>
        <w:spacing w:after="0" w:line="240" w:lineRule="auto"/>
        <w:contextualSpacing/>
        <w:rPr>
          <w:rFonts w:eastAsia="Times New Roman" w:cs="Arial"/>
          <w:b/>
          <w:bCs/>
          <w:kern w:val="2"/>
          <w:sz w:val="16"/>
          <w:szCs w:val="16"/>
          <w:lang w:eastAsia="pl-PL"/>
          <w14:ligatures w14:val="standardContextual"/>
        </w:rPr>
      </w:pPr>
      <w:r w:rsidRPr="00283285">
        <w:rPr>
          <w:rFonts w:eastAsia="Times New Roman" w:cs="Arial"/>
          <w:b/>
          <w:bCs/>
          <w:kern w:val="2"/>
          <w:sz w:val="16"/>
          <w:szCs w:val="16"/>
          <w:u w:val="single"/>
          <w:lang w:eastAsia="pl-PL"/>
          <w14:ligatures w14:val="standardContextual"/>
        </w:rPr>
        <w:t>wniesienia skargi do organu nadzorczego</w:t>
      </w:r>
      <w:r w:rsidRPr="00283285">
        <w:rPr>
          <w:rFonts w:eastAsia="Times New Roman" w:cs="Arial"/>
          <w:b/>
          <w:bCs/>
          <w:kern w:val="2"/>
          <w:sz w:val="16"/>
          <w:szCs w:val="16"/>
          <w:lang w:eastAsia="pl-PL"/>
          <w14:ligatures w14:val="standardContextual"/>
        </w:rPr>
        <w:t xml:space="preserve">, </w:t>
      </w:r>
      <w:r w:rsidRPr="00283285">
        <w:rPr>
          <w:rFonts w:eastAsia="Times New Roman" w:cs="Arial"/>
          <w:kern w:val="2"/>
          <w:sz w:val="16"/>
          <w:szCs w:val="16"/>
          <w:lang w:eastAsia="pl-PL"/>
          <w14:ligatures w14:val="standardContextual"/>
        </w:rPr>
        <w:t>tj. do Prezesa Urzędu Ochrony Danych Osobowych, gdy uznane zostanie, że</w:t>
      </w:r>
      <w:r>
        <w:rPr>
          <w:rFonts w:eastAsia="Times New Roman" w:cs="Arial"/>
          <w:kern w:val="2"/>
          <w:sz w:val="16"/>
          <w:szCs w:val="16"/>
          <w:lang w:eastAsia="pl-PL"/>
          <w14:ligatures w14:val="standardContextual"/>
        </w:rPr>
        <w:t> </w:t>
      </w:r>
      <w:r w:rsidRPr="00283285">
        <w:rPr>
          <w:rFonts w:eastAsia="Times New Roman" w:cs="Arial"/>
          <w:kern w:val="2"/>
          <w:sz w:val="16"/>
          <w:szCs w:val="16"/>
          <w:lang w:eastAsia="pl-PL"/>
          <w14:ligatures w14:val="standardContextual"/>
        </w:rPr>
        <w:t>przetwarzanie Pana/Pani danych osobowych narusza przepisy prawa,</w:t>
      </w:r>
    </w:p>
    <w:p w14:paraId="25F62F60" w14:textId="77777777" w:rsidR="00283285" w:rsidRPr="00283285" w:rsidRDefault="00283285" w:rsidP="00283285">
      <w:pPr>
        <w:numPr>
          <w:ilvl w:val="0"/>
          <w:numId w:val="32"/>
        </w:numPr>
        <w:suppressAutoHyphens w:val="0"/>
        <w:spacing w:after="0" w:line="240" w:lineRule="auto"/>
        <w:ind w:left="284" w:hanging="284"/>
        <w:contextualSpacing/>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 xml:space="preserve">Pana/Pani dane osobowe nie będą przekazywane do państw pochodzących z poza Europejskiego Obszaru Gospodarczego (EOG) </w:t>
      </w:r>
    </w:p>
    <w:p w14:paraId="70842E38" w14:textId="77777777" w:rsidR="00283285" w:rsidRPr="00283285" w:rsidRDefault="00283285" w:rsidP="00283285">
      <w:pPr>
        <w:numPr>
          <w:ilvl w:val="0"/>
          <w:numId w:val="32"/>
        </w:numPr>
        <w:suppressAutoHyphens w:val="0"/>
        <w:spacing w:after="0" w:line="240" w:lineRule="auto"/>
        <w:ind w:left="284" w:hanging="284"/>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Podanie przez Pana/Panią danych osobowych jest dobrowolne, ale konieczne dla celów wynikających z zapisów umowy. Niepodanie danych osobowych będzie skutkowało niezrealizowaniem celu, dla którego miały być przetwarzane.</w:t>
      </w:r>
    </w:p>
    <w:p w14:paraId="19EE0AF7" w14:textId="77777777" w:rsidR="00283285" w:rsidRPr="00283285" w:rsidRDefault="00283285" w:rsidP="00283285">
      <w:pPr>
        <w:numPr>
          <w:ilvl w:val="0"/>
          <w:numId w:val="32"/>
        </w:numPr>
        <w:suppressAutoHyphens w:val="0"/>
        <w:spacing w:after="0" w:line="240" w:lineRule="auto"/>
        <w:ind w:left="284" w:hanging="284"/>
        <w:rPr>
          <w:rFonts w:eastAsia="Times New Roman" w:cs="Arial"/>
          <w:kern w:val="2"/>
          <w:sz w:val="16"/>
          <w:szCs w:val="16"/>
          <w:lang w:eastAsia="pl-PL"/>
          <w14:ligatures w14:val="standardContextual"/>
        </w:rPr>
      </w:pPr>
      <w:r w:rsidRPr="00283285">
        <w:rPr>
          <w:rFonts w:eastAsia="Times New Roman" w:cs="Arial"/>
          <w:kern w:val="2"/>
          <w:sz w:val="16"/>
          <w:szCs w:val="16"/>
          <w:lang w:eastAsia="pl-PL"/>
          <w14:ligatures w14:val="standardContextual"/>
        </w:rPr>
        <w:t>Pana/Pani Dane mogą być przetwarzane w sposób zautomatyzowany (na platformie zakupowej), ale nie będą profilowane.</w:t>
      </w:r>
    </w:p>
    <w:sectPr w:rsidR="00283285" w:rsidRPr="00283285" w:rsidSect="003A3F7D">
      <w:headerReference w:type="default" r:id="rId9"/>
      <w:footerReference w:type="default" r:id="rId10"/>
      <w:pgSz w:w="11906" w:h="16838"/>
      <w:pgMar w:top="1985" w:right="849" w:bottom="851" w:left="1418" w:header="51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FD33" w14:textId="77777777" w:rsidR="00A120AD" w:rsidRDefault="00A120AD">
      <w:pPr>
        <w:spacing w:after="0" w:line="240" w:lineRule="auto"/>
      </w:pPr>
      <w:r>
        <w:separator/>
      </w:r>
    </w:p>
  </w:endnote>
  <w:endnote w:type="continuationSeparator" w:id="0">
    <w:p w14:paraId="5DF8E5E7" w14:textId="77777777" w:rsidR="00A120AD" w:rsidRDefault="00A12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5E95F" w14:textId="77777777" w:rsidR="00A120AD" w:rsidRDefault="00994AC6">
    <w:pPr>
      <w:pStyle w:val="Stopka"/>
      <w:jc w:val="right"/>
    </w:pPr>
    <w:r>
      <w:fldChar w:fldCharType="begin"/>
    </w:r>
    <w:r>
      <w:instrText>PAGE</w:instrText>
    </w:r>
    <w:r>
      <w:fldChar w:fldCharType="separate"/>
    </w:r>
    <w:r w:rsidR="00D35F43">
      <w:rPr>
        <w:noProof/>
      </w:rPr>
      <w:t>9</w:t>
    </w:r>
    <w:r>
      <w:rPr>
        <w:noProof/>
      </w:rPr>
      <w:fldChar w:fldCharType="end"/>
    </w:r>
  </w:p>
  <w:p w14:paraId="40169E21" w14:textId="75D78A03" w:rsidR="00A120AD" w:rsidRDefault="00306433">
    <w:pPr>
      <w:pStyle w:val="Stopka"/>
      <w:jc w:val="center"/>
      <w:rPr>
        <w:sz w:val="18"/>
        <w:szCs w:val="20"/>
      </w:rPr>
    </w:pPr>
    <w:r>
      <w:rPr>
        <w:sz w:val="18"/>
        <w:szCs w:val="20"/>
      </w:rPr>
      <w:t xml:space="preserve">Miejskie </w:t>
    </w:r>
    <w:r w:rsidR="00A120AD">
      <w:rPr>
        <w:sz w:val="18"/>
        <w:szCs w:val="20"/>
      </w:rPr>
      <w:t>Centrum Usług Wspólnych w Radomiu</w:t>
    </w:r>
  </w:p>
  <w:p w14:paraId="3EBD2FCE" w14:textId="7B0D02DB" w:rsidR="00A120AD" w:rsidRDefault="00A120AD">
    <w:pPr>
      <w:pStyle w:val="Stopka"/>
      <w:jc w:val="center"/>
      <w:rPr>
        <w:sz w:val="16"/>
        <w:szCs w:val="16"/>
      </w:rPr>
    </w:pPr>
    <w:bookmarkStart w:id="3" w:name="_Hlk51225638"/>
    <w:r>
      <w:rPr>
        <w:sz w:val="18"/>
        <w:szCs w:val="20"/>
      </w:rPr>
      <w:t>ul. Pułaskiego 9, 26 – 600 Radom, tel. 48 368 09 00, e-mail: sekretariat@</w:t>
    </w:r>
    <w:r w:rsidR="005D22B4">
      <w:rPr>
        <w:sz w:val="18"/>
        <w:szCs w:val="20"/>
      </w:rPr>
      <w:t>m</w:t>
    </w:r>
    <w:r>
      <w:rPr>
        <w:sz w:val="18"/>
        <w:szCs w:val="20"/>
      </w:rPr>
      <w:t>cuw</w:t>
    </w:r>
    <w:r w:rsidR="005D22B4">
      <w:rPr>
        <w:sz w:val="18"/>
        <w:szCs w:val="20"/>
      </w:rPr>
      <w:t>.</w:t>
    </w:r>
    <w:r>
      <w:rPr>
        <w:sz w:val="18"/>
        <w:szCs w:val="20"/>
      </w:rPr>
      <w:t>radom.pl</w:t>
    </w:r>
    <w:bookmarkEnd w:id="3"/>
  </w:p>
  <w:p w14:paraId="7ADFC72D" w14:textId="77777777" w:rsidR="00A120AD" w:rsidRDefault="00A120AD">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B5214" w14:textId="77777777" w:rsidR="00A120AD" w:rsidRDefault="00A120AD">
      <w:pPr>
        <w:spacing w:after="0" w:line="240" w:lineRule="auto"/>
      </w:pPr>
      <w:r>
        <w:separator/>
      </w:r>
    </w:p>
  </w:footnote>
  <w:footnote w:type="continuationSeparator" w:id="0">
    <w:p w14:paraId="168D35A8" w14:textId="77777777" w:rsidR="00A120AD" w:rsidRDefault="00A12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F057" w14:textId="77777777" w:rsidR="00A120AD" w:rsidRDefault="00A120AD">
    <w:pPr>
      <w:pStyle w:val="Nagwek"/>
    </w:pPr>
  </w:p>
  <w:p w14:paraId="022935B1" w14:textId="77777777" w:rsidR="00A120AD" w:rsidRDefault="00A120AD" w:rsidP="00201177">
    <w:pPr>
      <w:pStyle w:val="Nagwek"/>
      <w:ind w:firstLine="708"/>
    </w:pPr>
  </w:p>
  <w:p w14:paraId="01FD72FD" w14:textId="77777777" w:rsidR="00A120AD" w:rsidRDefault="00A120AD">
    <w:pPr>
      <w:pStyle w:val="Nagwek"/>
    </w:pPr>
  </w:p>
  <w:p w14:paraId="7331036A" w14:textId="77777777" w:rsidR="00A120AD" w:rsidRDefault="00A120AD" w:rsidP="00002C25">
    <w:pPr>
      <w:pStyle w:val="Nagwek"/>
      <w:tabs>
        <w:tab w:val="clear" w:pos="4536"/>
        <w:tab w:val="clear" w:pos="9072"/>
        <w:tab w:val="left" w:pos="1046"/>
      </w:tabs>
    </w:pPr>
    <w:r>
      <w:tab/>
    </w:r>
  </w:p>
  <w:p w14:paraId="3A5CF07D" w14:textId="759EF1F0" w:rsidR="00A120AD" w:rsidRDefault="005C0285">
    <w:pPr>
      <w:pStyle w:val="Nagwek"/>
    </w:pPr>
    <w:r>
      <w:rPr>
        <w:rFonts w:cs="Arial"/>
        <w:noProof/>
        <w:szCs w:val="20"/>
      </w:rPr>
      <w:pict w14:anchorId="49655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120AD">
      <w:rPr>
        <w:rFonts w:cs="Arial"/>
        <w:szCs w:val="20"/>
      </w:rPr>
      <w:t>Znak sprawy: DZP.271.1.</w:t>
    </w:r>
    <w:r w:rsidR="00C82A73">
      <w:rPr>
        <w:rFonts w:cs="Arial"/>
        <w:szCs w:val="20"/>
      </w:rPr>
      <w:t>108</w:t>
    </w:r>
    <w:r w:rsidR="00A120AD">
      <w:rPr>
        <w:rFonts w:cs="Arial"/>
        <w:szCs w:val="20"/>
      </w:rPr>
      <w:t>.202</w:t>
    </w:r>
    <w:r w:rsidR="003C5A3B">
      <w:rPr>
        <w:rFonts w:cs="Arial"/>
        <w:szCs w:val="20"/>
      </w:rPr>
      <w:t>5</w:t>
    </w:r>
    <w:r w:rsidR="00A120AD">
      <w:rPr>
        <w:rFonts w:cs="Arial"/>
        <w:szCs w:val="20"/>
      </w:rPr>
      <w:t>.</w:t>
    </w:r>
    <w:r w:rsidR="00893525">
      <w:rPr>
        <w:rFonts w:cs="Arial"/>
        <w:szCs w:val="20"/>
      </w:rPr>
      <w:t>AR</w:t>
    </w:r>
    <w:r w:rsidR="00A120AD">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singleLevel"/>
    <w:tmpl w:val="2D9058B8"/>
    <w:name w:val="WW8Num3"/>
    <w:lvl w:ilvl="0">
      <w:start w:val="1"/>
      <w:numFmt w:val="decimal"/>
      <w:lvlText w:val="%1."/>
      <w:lvlJc w:val="left"/>
      <w:pPr>
        <w:tabs>
          <w:tab w:val="num" w:pos="0"/>
        </w:tabs>
        <w:ind w:left="720" w:hanging="360"/>
      </w:pPr>
      <w:rPr>
        <w:b w:val="0"/>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b/>
        <w:sz w:val="16"/>
        <w:szCs w:val="20"/>
        <w:lang w:eastAsia="ar-SA"/>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ascii="Arial" w:hAnsi="Arial" w:cs="Arial"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284" w:hanging="284"/>
      </w:pPr>
      <w:rPr>
        <w:rFonts w:ascii="Arial" w:hAnsi="Arial" w:cs="Arial" w:hint="default"/>
        <w:i w:val="0"/>
        <w:iCs w:val="0"/>
        <w:sz w:val="20"/>
        <w:szCs w:val="20"/>
        <w:lang w:eastAsia="ar-SA"/>
      </w:rPr>
    </w:lvl>
    <w:lvl w:ilvl="1">
      <w:start w:val="1"/>
      <w:numFmt w:val="decimal"/>
      <w:lvlText w:val="%2)."/>
      <w:lvlJc w:val="left"/>
      <w:pPr>
        <w:tabs>
          <w:tab w:val="num" w:pos="0"/>
        </w:tabs>
        <w:ind w:left="567" w:hanging="283"/>
      </w:pPr>
      <w:rPr>
        <w:rFonts w:ascii="Arial" w:hAnsi="Arial" w:cs="Arial" w:hint="default"/>
        <w:i w:val="0"/>
        <w:iCs w:val="0"/>
        <w:sz w:val="20"/>
        <w:szCs w:val="20"/>
        <w:lang w:eastAsia="ar-SA"/>
      </w:rPr>
    </w:lvl>
    <w:lvl w:ilvl="2">
      <w:start w:val="1"/>
      <w:numFmt w:val="lowerLetter"/>
      <w:lvlText w:val="%3)."/>
      <w:lvlJc w:val="left"/>
      <w:pPr>
        <w:tabs>
          <w:tab w:val="num" w:pos="0"/>
        </w:tabs>
        <w:ind w:left="851" w:hanging="284"/>
      </w:pPr>
      <w:rPr>
        <w:rFonts w:ascii="Arial" w:hAnsi="Arial" w:cs="Arial" w:hint="default"/>
        <w:i w:val="0"/>
        <w:iCs w:val="0"/>
        <w:sz w:val="20"/>
        <w:szCs w:val="20"/>
        <w:lang w:eastAsia="ar-SA"/>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5" w15:restartNumberingAfterBreak="0">
    <w:nsid w:val="00000007"/>
    <w:multiLevelType w:val="multilevel"/>
    <w:tmpl w:val="BCA6C67C"/>
    <w:name w:val="WW8Num7"/>
    <w:lvl w:ilvl="0">
      <w:start w:val="1"/>
      <w:numFmt w:val="decimal"/>
      <w:lvlText w:val="%1."/>
      <w:lvlJc w:val="left"/>
      <w:pPr>
        <w:tabs>
          <w:tab w:val="num" w:pos="0"/>
        </w:tabs>
        <w:ind w:left="360" w:hanging="360"/>
      </w:pPr>
      <w:rPr>
        <w:rFonts w:ascii="Arial" w:hAnsi="Arial" w:cs="Arial"/>
        <w:b w:val="0"/>
        <w:bCs/>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8"/>
    <w:multiLevelType w:val="multilevel"/>
    <w:tmpl w:val="F3D262B4"/>
    <w:name w:val="WW8Num8"/>
    <w:lvl w:ilvl="0">
      <w:start w:val="1"/>
      <w:numFmt w:val="bullet"/>
      <w:lvlText w:val="§"/>
      <w:lvlJc w:val="left"/>
      <w:pPr>
        <w:tabs>
          <w:tab w:val="num" w:pos="0"/>
        </w:tabs>
        <w:ind w:left="4897" w:hanging="360"/>
      </w:pPr>
      <w:rPr>
        <w:rFonts w:ascii="Arial" w:hAnsi="Arial" w:cs="Arial"/>
        <w:b/>
        <w:sz w:val="20"/>
        <w:szCs w:val="20"/>
      </w:rPr>
    </w:lvl>
    <w:lvl w:ilvl="1">
      <w:start w:val="1"/>
      <w:numFmt w:val="bullet"/>
      <w:lvlText w:val="o"/>
      <w:lvlJc w:val="left"/>
      <w:pPr>
        <w:tabs>
          <w:tab w:val="num" w:pos="0"/>
        </w:tabs>
        <w:ind w:left="5900" w:hanging="360"/>
      </w:pPr>
      <w:rPr>
        <w:rFonts w:ascii="Courier New" w:hAnsi="Courier New" w:cs="Courier New"/>
      </w:rPr>
    </w:lvl>
    <w:lvl w:ilvl="2">
      <w:start w:val="1"/>
      <w:numFmt w:val="bullet"/>
      <w:lvlText w:val=""/>
      <w:lvlJc w:val="left"/>
      <w:pPr>
        <w:tabs>
          <w:tab w:val="num" w:pos="0"/>
        </w:tabs>
        <w:ind w:left="6620" w:hanging="360"/>
      </w:pPr>
      <w:rPr>
        <w:rFonts w:ascii="Wingdings" w:hAnsi="Wingdings" w:cs="Wingdings"/>
      </w:rPr>
    </w:lvl>
    <w:lvl w:ilvl="3">
      <w:start w:val="1"/>
      <w:numFmt w:val="bullet"/>
      <w:lvlText w:val=""/>
      <w:lvlJc w:val="left"/>
      <w:pPr>
        <w:tabs>
          <w:tab w:val="num" w:pos="0"/>
        </w:tabs>
        <w:ind w:left="7340" w:hanging="360"/>
      </w:pPr>
      <w:rPr>
        <w:rFonts w:ascii="Symbol" w:hAnsi="Symbol" w:cs="Symbol"/>
      </w:rPr>
    </w:lvl>
    <w:lvl w:ilvl="4">
      <w:start w:val="1"/>
      <w:numFmt w:val="bullet"/>
      <w:lvlText w:val="o"/>
      <w:lvlJc w:val="left"/>
      <w:pPr>
        <w:tabs>
          <w:tab w:val="num" w:pos="0"/>
        </w:tabs>
        <w:ind w:left="8060" w:hanging="360"/>
      </w:pPr>
      <w:rPr>
        <w:rFonts w:ascii="Courier New" w:hAnsi="Courier New" w:cs="Courier New"/>
      </w:rPr>
    </w:lvl>
    <w:lvl w:ilvl="5">
      <w:start w:val="1"/>
      <w:numFmt w:val="bullet"/>
      <w:lvlText w:val=""/>
      <w:lvlJc w:val="left"/>
      <w:pPr>
        <w:tabs>
          <w:tab w:val="num" w:pos="0"/>
        </w:tabs>
        <w:ind w:left="8780" w:hanging="360"/>
      </w:pPr>
      <w:rPr>
        <w:rFonts w:ascii="Wingdings" w:hAnsi="Wingdings" w:cs="Wingdings"/>
      </w:rPr>
    </w:lvl>
    <w:lvl w:ilvl="6">
      <w:start w:val="1"/>
      <w:numFmt w:val="bullet"/>
      <w:lvlText w:val=""/>
      <w:lvlJc w:val="left"/>
      <w:pPr>
        <w:tabs>
          <w:tab w:val="num" w:pos="0"/>
        </w:tabs>
        <w:ind w:left="9500" w:hanging="360"/>
      </w:pPr>
      <w:rPr>
        <w:rFonts w:ascii="Symbol" w:hAnsi="Symbol" w:cs="Symbol"/>
      </w:rPr>
    </w:lvl>
    <w:lvl w:ilvl="7">
      <w:start w:val="1"/>
      <w:numFmt w:val="bullet"/>
      <w:lvlText w:val="o"/>
      <w:lvlJc w:val="left"/>
      <w:pPr>
        <w:tabs>
          <w:tab w:val="num" w:pos="0"/>
        </w:tabs>
        <w:ind w:left="10220" w:hanging="360"/>
      </w:pPr>
      <w:rPr>
        <w:rFonts w:ascii="Courier New" w:hAnsi="Courier New" w:cs="Courier New"/>
      </w:rPr>
    </w:lvl>
    <w:lvl w:ilvl="8">
      <w:start w:val="1"/>
      <w:numFmt w:val="bullet"/>
      <w:lvlText w:val=""/>
      <w:lvlJc w:val="left"/>
      <w:pPr>
        <w:tabs>
          <w:tab w:val="num" w:pos="0"/>
        </w:tabs>
        <w:ind w:left="1094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720" w:hanging="360"/>
      </w:pPr>
      <w:rPr>
        <w:rFonts w:cs="Arial"/>
        <w:b w:val="0"/>
        <w:color w:val="00000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4E3262A2"/>
    <w:name w:val="WW8Num11"/>
    <w:lvl w:ilvl="0">
      <w:start w:val="1"/>
      <w:numFmt w:val="bullet"/>
      <w:lvlText w:val="§"/>
      <w:lvlJc w:val="left"/>
      <w:pPr>
        <w:tabs>
          <w:tab w:val="num" w:pos="0"/>
        </w:tabs>
        <w:ind w:left="5039" w:hanging="360"/>
      </w:pPr>
      <w:rPr>
        <w:rFonts w:ascii="Arial" w:hAnsi="Arial" w:cs="Arial"/>
        <w:b/>
        <w:sz w:val="20"/>
        <w:szCs w:val="20"/>
      </w:rPr>
    </w:lvl>
    <w:lvl w:ilvl="1">
      <w:start w:val="1"/>
      <w:numFmt w:val="bullet"/>
      <w:lvlText w:val="o"/>
      <w:lvlJc w:val="left"/>
      <w:pPr>
        <w:tabs>
          <w:tab w:val="num" w:pos="0"/>
        </w:tabs>
        <w:ind w:left="4272" w:hanging="360"/>
      </w:pPr>
      <w:rPr>
        <w:rFonts w:ascii="Courier New" w:hAnsi="Courier New" w:cs="Courier New"/>
      </w:rPr>
    </w:lvl>
    <w:lvl w:ilvl="2">
      <w:start w:val="1"/>
      <w:numFmt w:val="bullet"/>
      <w:lvlText w:val=""/>
      <w:lvlJc w:val="left"/>
      <w:pPr>
        <w:tabs>
          <w:tab w:val="num" w:pos="0"/>
        </w:tabs>
        <w:ind w:left="4992" w:hanging="360"/>
      </w:pPr>
      <w:rPr>
        <w:rFonts w:ascii="Wingdings" w:hAnsi="Wingdings" w:cs="Wingdings"/>
      </w:rPr>
    </w:lvl>
    <w:lvl w:ilvl="3">
      <w:start w:val="1"/>
      <w:numFmt w:val="bullet"/>
      <w:lvlText w:val=""/>
      <w:lvlJc w:val="left"/>
      <w:pPr>
        <w:tabs>
          <w:tab w:val="num" w:pos="0"/>
        </w:tabs>
        <w:ind w:left="5712" w:hanging="360"/>
      </w:pPr>
      <w:rPr>
        <w:rFonts w:ascii="Symbol" w:hAnsi="Symbol" w:cs="Symbol"/>
      </w:rPr>
    </w:lvl>
    <w:lvl w:ilvl="4">
      <w:start w:val="1"/>
      <w:numFmt w:val="bullet"/>
      <w:lvlText w:val="o"/>
      <w:lvlJc w:val="left"/>
      <w:pPr>
        <w:tabs>
          <w:tab w:val="num" w:pos="0"/>
        </w:tabs>
        <w:ind w:left="6432" w:hanging="360"/>
      </w:pPr>
      <w:rPr>
        <w:rFonts w:ascii="Courier New" w:hAnsi="Courier New" w:cs="Courier New"/>
      </w:rPr>
    </w:lvl>
    <w:lvl w:ilvl="5">
      <w:start w:val="1"/>
      <w:numFmt w:val="bullet"/>
      <w:lvlText w:val=""/>
      <w:lvlJc w:val="left"/>
      <w:pPr>
        <w:tabs>
          <w:tab w:val="num" w:pos="0"/>
        </w:tabs>
        <w:ind w:left="7152" w:hanging="360"/>
      </w:pPr>
      <w:rPr>
        <w:rFonts w:ascii="Wingdings" w:hAnsi="Wingdings" w:cs="Wingdings"/>
      </w:rPr>
    </w:lvl>
    <w:lvl w:ilvl="6">
      <w:start w:val="1"/>
      <w:numFmt w:val="bullet"/>
      <w:lvlText w:val=""/>
      <w:lvlJc w:val="left"/>
      <w:pPr>
        <w:tabs>
          <w:tab w:val="num" w:pos="0"/>
        </w:tabs>
        <w:ind w:left="7872" w:hanging="360"/>
      </w:pPr>
      <w:rPr>
        <w:rFonts w:ascii="Symbol" w:hAnsi="Symbol" w:cs="Symbol"/>
      </w:rPr>
    </w:lvl>
    <w:lvl w:ilvl="7">
      <w:start w:val="1"/>
      <w:numFmt w:val="bullet"/>
      <w:lvlText w:val="o"/>
      <w:lvlJc w:val="left"/>
      <w:pPr>
        <w:tabs>
          <w:tab w:val="num" w:pos="0"/>
        </w:tabs>
        <w:ind w:left="8592" w:hanging="360"/>
      </w:pPr>
      <w:rPr>
        <w:rFonts w:ascii="Courier New" w:hAnsi="Courier New" w:cs="Courier New"/>
      </w:rPr>
    </w:lvl>
    <w:lvl w:ilvl="8">
      <w:start w:val="1"/>
      <w:numFmt w:val="bullet"/>
      <w:lvlText w:val=""/>
      <w:lvlJc w:val="left"/>
      <w:pPr>
        <w:tabs>
          <w:tab w:val="num" w:pos="0"/>
        </w:tabs>
        <w:ind w:left="9312"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81"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7D84C826"/>
    <w:name w:val="WW8Num15"/>
    <w:lvl w:ilvl="0">
      <w:start w:val="1"/>
      <w:numFmt w:val="decimal"/>
      <w:lvlText w:val="%1."/>
      <w:lvlJc w:val="left"/>
      <w:pPr>
        <w:tabs>
          <w:tab w:val="num" w:pos="0"/>
        </w:tabs>
        <w:ind w:left="720" w:hanging="360"/>
      </w:pPr>
      <w:rPr>
        <w:rFonts w:ascii="Arial" w:hAnsi="Arial" w:cs="Arial"/>
        <w:b w:val="0"/>
        <w:strike w:val="0"/>
        <w:color w:val="00000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5CE2A38C"/>
    <w:name w:val="WW8Num16"/>
    <w:lvl w:ilvl="0">
      <w:start w:val="1"/>
      <w:numFmt w:val="decimal"/>
      <w:lvlText w:val="%1."/>
      <w:lvlJc w:val="left"/>
      <w:pPr>
        <w:tabs>
          <w:tab w:val="num" w:pos="0"/>
        </w:tabs>
        <w:ind w:left="284" w:hanging="284"/>
      </w:pPr>
      <w:rPr>
        <w:rFonts w:ascii="Arial" w:hAnsi="Arial" w:cs="Arial"/>
        <w:b w:val="0"/>
        <w:sz w:val="20"/>
      </w:rPr>
    </w:lvl>
    <w:lvl w:ilvl="1">
      <w:start w:val="1"/>
      <w:numFmt w:val="decimal"/>
      <w:lvlText w:val="%2)."/>
      <w:lvlJc w:val="left"/>
      <w:pPr>
        <w:tabs>
          <w:tab w:val="num" w:pos="0"/>
        </w:tabs>
        <w:ind w:left="567" w:hanging="283"/>
      </w:pPr>
      <w:rPr>
        <w:rFonts w:ascii="Arial" w:hAnsi="Arial" w:cs="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rFonts w:ascii="Arial" w:hAnsi="Arial" w:cs="Arial" w:hint="default"/>
        <w:b w:val="0"/>
        <w:bCs/>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0"/>
        </w:tabs>
        <w:ind w:left="284" w:hanging="284"/>
      </w:pPr>
      <w:rPr>
        <w:color w:val="000000"/>
        <w:sz w:val="16"/>
        <w:szCs w:val="16"/>
      </w:rPr>
    </w:lvl>
    <w:lvl w:ilvl="1">
      <w:start w:val="1"/>
      <w:numFmt w:val="bullet"/>
      <w:lvlText w:val=""/>
      <w:lvlJc w:val="left"/>
      <w:pPr>
        <w:tabs>
          <w:tab w:val="num" w:pos="0"/>
        </w:tabs>
        <w:ind w:left="567" w:hanging="283"/>
      </w:pPr>
      <w:rPr>
        <w:rFonts w:ascii="Symbol" w:hAnsi="Symbol" w:cs="Symbol"/>
        <w:color w:val="000000"/>
        <w:sz w:val="16"/>
        <w:szCs w:val="16"/>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multilevel"/>
    <w:tmpl w:val="00000012"/>
    <w:name w:val="WW8Num1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185061C"/>
    <w:multiLevelType w:val="hybridMultilevel"/>
    <w:tmpl w:val="1F6E37F4"/>
    <w:lvl w:ilvl="0" w:tplc="E0104578">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6855BB1"/>
    <w:multiLevelType w:val="multilevel"/>
    <w:tmpl w:val="9F1A428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0FCE7724"/>
    <w:multiLevelType w:val="hybridMultilevel"/>
    <w:tmpl w:val="EB1C1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681E27"/>
    <w:multiLevelType w:val="multilevel"/>
    <w:tmpl w:val="6AEC76AE"/>
    <w:lvl w:ilvl="0">
      <w:start w:val="1"/>
      <w:numFmt w:val="decimal"/>
      <w:lvlText w:val="%1."/>
      <w:lvlJc w:val="left"/>
      <w:pPr>
        <w:ind w:left="284" w:hanging="284"/>
      </w:pPr>
      <w:rPr>
        <w:rFonts w:ascii="Arial" w:hAnsi="Arial" w:cs="Arial" w:hint="default"/>
        <w:b w:val="0"/>
        <w:sz w:val="16"/>
        <w:szCs w:val="16"/>
      </w:rPr>
    </w:lvl>
    <w:lvl w:ilvl="1">
      <w:start w:val="1"/>
      <w:numFmt w:val="bullet"/>
      <w:lvlText w:val=""/>
      <w:lvlJc w:val="left"/>
      <w:pPr>
        <w:ind w:left="567" w:hanging="283"/>
      </w:pPr>
      <w:rPr>
        <w:rFonts w:ascii="Symbol" w:hAnsi="Symbo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2" w15:restartNumberingAfterBreak="0">
    <w:nsid w:val="195B6745"/>
    <w:multiLevelType w:val="multilevel"/>
    <w:tmpl w:val="0000000C"/>
    <w:lvl w:ilvl="0">
      <w:start w:val="1"/>
      <w:numFmt w:val="decimal"/>
      <w:lvlText w:val="%1."/>
      <w:lvlJc w:val="left"/>
      <w:pPr>
        <w:tabs>
          <w:tab w:val="num" w:pos="0"/>
        </w:tabs>
        <w:ind w:left="862" w:hanging="360"/>
      </w:pPr>
      <w:rPr>
        <w:rFonts w:ascii="Arial" w:hAnsi="Arial" w:cs="Arial"/>
        <w:color w:val="000000"/>
        <w:sz w:val="20"/>
        <w:szCs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3" w15:restartNumberingAfterBreak="0">
    <w:nsid w:val="1AC93DAC"/>
    <w:multiLevelType w:val="multilevel"/>
    <w:tmpl w:val="85C8BC12"/>
    <w:lvl w:ilvl="0">
      <w:start w:val="18"/>
      <w:numFmt w:val="ordin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4" w15:restartNumberingAfterBreak="0">
    <w:nsid w:val="22A13F09"/>
    <w:multiLevelType w:val="hybridMultilevel"/>
    <w:tmpl w:val="F0CEBB46"/>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AE6C40"/>
    <w:multiLevelType w:val="multilevel"/>
    <w:tmpl w:val="3272C930"/>
    <w:name w:val="WW8Num133"/>
    <w:lvl w:ilvl="0">
      <w:start w:val="19"/>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26" w15:restartNumberingAfterBreak="0">
    <w:nsid w:val="27B33886"/>
    <w:multiLevelType w:val="hybridMultilevel"/>
    <w:tmpl w:val="B24231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82129D9"/>
    <w:multiLevelType w:val="hybridMultilevel"/>
    <w:tmpl w:val="26C499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9B4D5C"/>
    <w:multiLevelType w:val="hybridMultilevel"/>
    <w:tmpl w:val="49107D16"/>
    <w:lvl w:ilvl="0" w:tplc="49B4DC84">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025BEF"/>
    <w:multiLevelType w:val="multilevel"/>
    <w:tmpl w:val="4D4AA68E"/>
    <w:lvl w:ilvl="0">
      <w:start w:val="1"/>
      <w:numFmt w:val="decimal"/>
      <w:lvlText w:val="%1."/>
      <w:lvlJc w:val="left"/>
      <w:pPr>
        <w:tabs>
          <w:tab w:val="num" w:pos="0"/>
        </w:tabs>
        <w:ind w:left="284" w:hanging="284"/>
      </w:pPr>
      <w:rPr>
        <w:rFonts w:ascii="Arial" w:hAnsi="Arial" w:cs="Arial" w:hint="default"/>
        <w:b w:val="0"/>
        <w:i w:val="0"/>
        <w:sz w:val="20"/>
        <w:szCs w:val="20"/>
      </w:rPr>
    </w:lvl>
    <w:lvl w:ilvl="1">
      <w:start w:val="1"/>
      <w:numFmt w:val="decimal"/>
      <w:lvlText w:val="%2)"/>
      <w:lvlJc w:val="left"/>
      <w:pPr>
        <w:tabs>
          <w:tab w:val="num" w:pos="0"/>
        </w:tabs>
        <w:ind w:left="567" w:hanging="283"/>
      </w:pPr>
      <w:rPr>
        <w:rFonts w:hint="default"/>
        <w:sz w:val="20"/>
        <w:szCs w:val="20"/>
      </w:rPr>
    </w:lvl>
    <w:lvl w:ilvl="2">
      <w:start w:val="1"/>
      <w:numFmt w:val="lowerLetter"/>
      <w:lvlText w:val="%3)."/>
      <w:lvlJc w:val="left"/>
      <w:pPr>
        <w:tabs>
          <w:tab w:val="num" w:pos="0"/>
        </w:tabs>
        <w:ind w:left="851" w:hanging="284"/>
      </w:pPr>
      <w:rPr>
        <w:rFonts w:ascii="Arial" w:hAnsi="Arial" w:cs="Arial" w:hint="default"/>
        <w:sz w:val="20"/>
        <w:szCs w:val="20"/>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3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D6D1E"/>
    <w:multiLevelType w:val="hybridMultilevel"/>
    <w:tmpl w:val="1B444BB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FE1592"/>
    <w:multiLevelType w:val="hybridMultilevel"/>
    <w:tmpl w:val="94366B4A"/>
    <w:lvl w:ilvl="0" w:tplc="6ED8F004">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1F4194B"/>
    <w:multiLevelType w:val="multilevel"/>
    <w:tmpl w:val="9FFABA88"/>
    <w:name w:val="WW8Num132"/>
    <w:lvl w:ilvl="0">
      <w:start w:val="1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1" w15:restartNumberingAfterBreak="0">
    <w:nsid w:val="62E37A9C"/>
    <w:multiLevelType w:val="multilevel"/>
    <w:tmpl w:val="8CAE5954"/>
    <w:lvl w:ilvl="0">
      <w:start w:val="20"/>
      <w:numFmt w:val="ordinal"/>
      <w:lvlText w:val="%1"/>
      <w:lvlJc w:val="left"/>
      <w:pPr>
        <w:tabs>
          <w:tab w:val="num" w:pos="426"/>
        </w:tabs>
        <w:ind w:left="710"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42" w15:restartNumberingAfterBreak="0">
    <w:nsid w:val="63FB5AF2"/>
    <w:multiLevelType w:val="hybridMultilevel"/>
    <w:tmpl w:val="F68E3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6422D3"/>
    <w:multiLevelType w:val="hybridMultilevel"/>
    <w:tmpl w:val="84F666E4"/>
    <w:lvl w:ilvl="0" w:tplc="F070C2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C1AD5"/>
    <w:multiLevelType w:val="multilevel"/>
    <w:tmpl w:val="5B681744"/>
    <w:name w:val="WW8Num134"/>
    <w:lvl w:ilvl="0">
      <w:start w:val="5"/>
      <w:numFmt w:val="decimal"/>
      <w:lvlText w:val="%1."/>
      <w:lvlJc w:val="left"/>
      <w:pPr>
        <w:tabs>
          <w:tab w:val="num" w:pos="0"/>
        </w:tabs>
        <w:ind w:left="781" w:hanging="360"/>
      </w:pPr>
      <w:rPr>
        <w:rFonts w:ascii="Arial" w:hAnsi="Arial" w:cs="Arial" w:hint="default"/>
        <w:color w:val="000000"/>
        <w:szCs w:val="20"/>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num w:numId="1" w16cid:durableId="1412894592">
    <w:abstractNumId w:val="18"/>
  </w:num>
  <w:num w:numId="2" w16cid:durableId="326590826">
    <w:abstractNumId w:val="1"/>
  </w:num>
  <w:num w:numId="3" w16cid:durableId="1361855365">
    <w:abstractNumId w:val="3"/>
  </w:num>
  <w:num w:numId="4" w16cid:durableId="1072699442">
    <w:abstractNumId w:val="4"/>
  </w:num>
  <w:num w:numId="5" w16cid:durableId="589699305">
    <w:abstractNumId w:val="5"/>
  </w:num>
  <w:num w:numId="6" w16cid:durableId="1426262177">
    <w:abstractNumId w:val="6"/>
  </w:num>
  <w:num w:numId="7" w16cid:durableId="249123274">
    <w:abstractNumId w:val="7"/>
  </w:num>
  <w:num w:numId="8" w16cid:durableId="851918100">
    <w:abstractNumId w:val="8"/>
  </w:num>
  <w:num w:numId="9" w16cid:durableId="1752653991">
    <w:abstractNumId w:val="9"/>
  </w:num>
  <w:num w:numId="10" w16cid:durableId="202182731">
    <w:abstractNumId w:val="10"/>
  </w:num>
  <w:num w:numId="11" w16cid:durableId="1540627113">
    <w:abstractNumId w:val="11"/>
  </w:num>
  <w:num w:numId="12" w16cid:durableId="321978596">
    <w:abstractNumId w:val="13"/>
  </w:num>
  <w:num w:numId="13" w16cid:durableId="2122799124">
    <w:abstractNumId w:val="14"/>
  </w:num>
  <w:num w:numId="14" w16cid:durableId="21396692">
    <w:abstractNumId w:val="40"/>
  </w:num>
  <w:num w:numId="15" w16cid:durableId="216628579">
    <w:abstractNumId w:val="23"/>
  </w:num>
  <w:num w:numId="16" w16cid:durableId="1181165130">
    <w:abstractNumId w:val="25"/>
  </w:num>
  <w:num w:numId="17" w16cid:durableId="1288901012">
    <w:abstractNumId w:val="41"/>
  </w:num>
  <w:num w:numId="18" w16cid:durableId="1045374669">
    <w:abstractNumId w:val="19"/>
  </w:num>
  <w:num w:numId="19" w16cid:durableId="19420340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89734989">
    <w:abstractNumId w:val="27"/>
  </w:num>
  <w:num w:numId="21" w16cid:durableId="203830741">
    <w:abstractNumId w:val="17"/>
  </w:num>
  <w:num w:numId="22" w16cid:durableId="580798999">
    <w:abstractNumId w:val="29"/>
  </w:num>
  <w:num w:numId="23" w16cid:durableId="933561433">
    <w:abstractNumId w:val="38"/>
  </w:num>
  <w:num w:numId="24" w16cid:durableId="1159619877">
    <w:abstractNumId w:val="26"/>
  </w:num>
  <w:num w:numId="25" w16cid:durableId="1747341416">
    <w:abstractNumId w:val="42"/>
  </w:num>
  <w:num w:numId="26" w16cid:durableId="874732802">
    <w:abstractNumId w:val="33"/>
  </w:num>
  <w:num w:numId="27" w16cid:durableId="90051140">
    <w:abstractNumId w:val="20"/>
  </w:num>
  <w:num w:numId="28" w16cid:durableId="581719414">
    <w:abstractNumId w:val="21"/>
  </w:num>
  <w:num w:numId="29" w16cid:durableId="1658604187">
    <w:abstractNumId w:val="43"/>
  </w:num>
  <w:num w:numId="30" w16cid:durableId="492650109">
    <w:abstractNumId w:val="44"/>
  </w:num>
  <w:num w:numId="31" w16cid:durableId="1346906273">
    <w:abstractNumId w:val="30"/>
  </w:num>
  <w:num w:numId="32" w16cid:durableId="453332227">
    <w:abstractNumId w:val="32"/>
  </w:num>
  <w:num w:numId="33" w16cid:durableId="1091505817">
    <w:abstractNumId w:val="31"/>
  </w:num>
  <w:num w:numId="34" w16cid:durableId="990863968">
    <w:abstractNumId w:val="34"/>
  </w:num>
  <w:num w:numId="35" w16cid:durableId="632641279">
    <w:abstractNumId w:val="24"/>
  </w:num>
  <w:num w:numId="36" w16cid:durableId="1172259980">
    <w:abstractNumId w:val="28"/>
  </w:num>
  <w:num w:numId="37" w16cid:durableId="1744451378">
    <w:abstractNumId w:val="39"/>
  </w:num>
  <w:num w:numId="38" w16cid:durableId="14818016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58780">
    <w:abstractNumId w:val="22"/>
  </w:num>
  <w:num w:numId="40" w16cid:durableId="850025654">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31"/>
    <w:rsid w:val="00002C25"/>
    <w:rsid w:val="0002134F"/>
    <w:rsid w:val="0002281F"/>
    <w:rsid w:val="00024CFB"/>
    <w:rsid w:val="00046A9C"/>
    <w:rsid w:val="000502CF"/>
    <w:rsid w:val="00053C1B"/>
    <w:rsid w:val="00066032"/>
    <w:rsid w:val="000666A2"/>
    <w:rsid w:val="00070A00"/>
    <w:rsid w:val="0007303D"/>
    <w:rsid w:val="00080844"/>
    <w:rsid w:val="0008477B"/>
    <w:rsid w:val="000877F3"/>
    <w:rsid w:val="00093228"/>
    <w:rsid w:val="000932FD"/>
    <w:rsid w:val="000967A4"/>
    <w:rsid w:val="000A7E5E"/>
    <w:rsid w:val="000B0AD5"/>
    <w:rsid w:val="000B3D78"/>
    <w:rsid w:val="000B4414"/>
    <w:rsid w:val="000B6AC5"/>
    <w:rsid w:val="000C0AF8"/>
    <w:rsid w:val="000E1BAA"/>
    <w:rsid w:val="00103B13"/>
    <w:rsid w:val="00105007"/>
    <w:rsid w:val="00105704"/>
    <w:rsid w:val="0011032A"/>
    <w:rsid w:val="001117E9"/>
    <w:rsid w:val="00113EB5"/>
    <w:rsid w:val="00115EFA"/>
    <w:rsid w:val="001161AC"/>
    <w:rsid w:val="0011702D"/>
    <w:rsid w:val="00124A31"/>
    <w:rsid w:val="0012523A"/>
    <w:rsid w:val="0012686D"/>
    <w:rsid w:val="00126EDF"/>
    <w:rsid w:val="00132ED4"/>
    <w:rsid w:val="001347E0"/>
    <w:rsid w:val="00142A15"/>
    <w:rsid w:val="00145107"/>
    <w:rsid w:val="0016485B"/>
    <w:rsid w:val="00173433"/>
    <w:rsid w:val="0017608C"/>
    <w:rsid w:val="00177BB5"/>
    <w:rsid w:val="00181262"/>
    <w:rsid w:val="00182764"/>
    <w:rsid w:val="00192711"/>
    <w:rsid w:val="001A0917"/>
    <w:rsid w:val="001A6C5C"/>
    <w:rsid w:val="001B48B9"/>
    <w:rsid w:val="001C6F60"/>
    <w:rsid w:val="001E0EB7"/>
    <w:rsid w:val="001E5E8B"/>
    <w:rsid w:val="001E6E5C"/>
    <w:rsid w:val="001F581B"/>
    <w:rsid w:val="001F7F1B"/>
    <w:rsid w:val="00201177"/>
    <w:rsid w:val="0020582F"/>
    <w:rsid w:val="00207EE7"/>
    <w:rsid w:val="00215755"/>
    <w:rsid w:val="00220CD0"/>
    <w:rsid w:val="0022526F"/>
    <w:rsid w:val="00233A70"/>
    <w:rsid w:val="00235E99"/>
    <w:rsid w:val="00244AD0"/>
    <w:rsid w:val="00247FCF"/>
    <w:rsid w:val="0025365E"/>
    <w:rsid w:val="00267505"/>
    <w:rsid w:val="00275B34"/>
    <w:rsid w:val="00276C49"/>
    <w:rsid w:val="00277E3F"/>
    <w:rsid w:val="00283285"/>
    <w:rsid w:val="00290C81"/>
    <w:rsid w:val="002975C8"/>
    <w:rsid w:val="002A6C82"/>
    <w:rsid w:val="002B37FE"/>
    <w:rsid w:val="002C4B1D"/>
    <w:rsid w:val="002C6F44"/>
    <w:rsid w:val="002D2746"/>
    <w:rsid w:val="002E0A55"/>
    <w:rsid w:val="002E12BC"/>
    <w:rsid w:val="002E1A80"/>
    <w:rsid w:val="002E4330"/>
    <w:rsid w:val="002F045E"/>
    <w:rsid w:val="002F3341"/>
    <w:rsid w:val="00306433"/>
    <w:rsid w:val="00307557"/>
    <w:rsid w:val="00337A68"/>
    <w:rsid w:val="003408A9"/>
    <w:rsid w:val="00350CA2"/>
    <w:rsid w:val="00352293"/>
    <w:rsid w:val="00353086"/>
    <w:rsid w:val="00355864"/>
    <w:rsid w:val="003633A9"/>
    <w:rsid w:val="003647C5"/>
    <w:rsid w:val="00377213"/>
    <w:rsid w:val="003772E6"/>
    <w:rsid w:val="00393845"/>
    <w:rsid w:val="003A3F7D"/>
    <w:rsid w:val="003C2F81"/>
    <w:rsid w:val="003C5A3B"/>
    <w:rsid w:val="003D1158"/>
    <w:rsid w:val="003D2C56"/>
    <w:rsid w:val="003F1B85"/>
    <w:rsid w:val="003F304F"/>
    <w:rsid w:val="003F6A91"/>
    <w:rsid w:val="00406E87"/>
    <w:rsid w:val="00422B3A"/>
    <w:rsid w:val="00423FFE"/>
    <w:rsid w:val="00432232"/>
    <w:rsid w:val="00442F1C"/>
    <w:rsid w:val="004504B3"/>
    <w:rsid w:val="0045359F"/>
    <w:rsid w:val="00454178"/>
    <w:rsid w:val="00466528"/>
    <w:rsid w:val="0047398A"/>
    <w:rsid w:val="004B0A25"/>
    <w:rsid w:val="004B4551"/>
    <w:rsid w:val="004B5BDC"/>
    <w:rsid w:val="004D6BFD"/>
    <w:rsid w:val="004E600B"/>
    <w:rsid w:val="004F6578"/>
    <w:rsid w:val="00500577"/>
    <w:rsid w:val="00510F35"/>
    <w:rsid w:val="005400F0"/>
    <w:rsid w:val="005606B9"/>
    <w:rsid w:val="0056622D"/>
    <w:rsid w:val="00576FFB"/>
    <w:rsid w:val="00582EE3"/>
    <w:rsid w:val="00586674"/>
    <w:rsid w:val="00590609"/>
    <w:rsid w:val="00591D0D"/>
    <w:rsid w:val="005A0EAA"/>
    <w:rsid w:val="005B17AE"/>
    <w:rsid w:val="005B545D"/>
    <w:rsid w:val="005B66C2"/>
    <w:rsid w:val="005C0285"/>
    <w:rsid w:val="005C4D88"/>
    <w:rsid w:val="005C7DBD"/>
    <w:rsid w:val="005D22B4"/>
    <w:rsid w:val="005E41D7"/>
    <w:rsid w:val="005E4A83"/>
    <w:rsid w:val="005E5EE1"/>
    <w:rsid w:val="005F50B1"/>
    <w:rsid w:val="005F6BC7"/>
    <w:rsid w:val="005F6D2B"/>
    <w:rsid w:val="00607B54"/>
    <w:rsid w:val="00610CDA"/>
    <w:rsid w:val="00614FC4"/>
    <w:rsid w:val="0061708B"/>
    <w:rsid w:val="0063476C"/>
    <w:rsid w:val="00642A05"/>
    <w:rsid w:val="00644843"/>
    <w:rsid w:val="006517AB"/>
    <w:rsid w:val="00665FAE"/>
    <w:rsid w:val="00675FBA"/>
    <w:rsid w:val="00677C3B"/>
    <w:rsid w:val="006841B0"/>
    <w:rsid w:val="006857A9"/>
    <w:rsid w:val="00693F64"/>
    <w:rsid w:val="00696D87"/>
    <w:rsid w:val="0069741F"/>
    <w:rsid w:val="006A5A80"/>
    <w:rsid w:val="006A6308"/>
    <w:rsid w:val="006B1D5C"/>
    <w:rsid w:val="006B2A98"/>
    <w:rsid w:val="006B3207"/>
    <w:rsid w:val="006B7A74"/>
    <w:rsid w:val="006E4AA9"/>
    <w:rsid w:val="006F06BA"/>
    <w:rsid w:val="007022AE"/>
    <w:rsid w:val="00711793"/>
    <w:rsid w:val="00721121"/>
    <w:rsid w:val="007237B4"/>
    <w:rsid w:val="00727762"/>
    <w:rsid w:val="007277CB"/>
    <w:rsid w:val="00742FA0"/>
    <w:rsid w:val="00746744"/>
    <w:rsid w:val="007515BD"/>
    <w:rsid w:val="00752621"/>
    <w:rsid w:val="0075397F"/>
    <w:rsid w:val="007558F1"/>
    <w:rsid w:val="0075650D"/>
    <w:rsid w:val="00767EA2"/>
    <w:rsid w:val="007722D4"/>
    <w:rsid w:val="00773710"/>
    <w:rsid w:val="007779C9"/>
    <w:rsid w:val="00795FCD"/>
    <w:rsid w:val="007A2898"/>
    <w:rsid w:val="007B147E"/>
    <w:rsid w:val="007C5683"/>
    <w:rsid w:val="007C5837"/>
    <w:rsid w:val="007D29A8"/>
    <w:rsid w:val="007D46F0"/>
    <w:rsid w:val="007D7736"/>
    <w:rsid w:val="007E0C56"/>
    <w:rsid w:val="007F0244"/>
    <w:rsid w:val="007F2E14"/>
    <w:rsid w:val="007F73BB"/>
    <w:rsid w:val="00805AEA"/>
    <w:rsid w:val="00812354"/>
    <w:rsid w:val="00837D61"/>
    <w:rsid w:val="00852B10"/>
    <w:rsid w:val="008532AF"/>
    <w:rsid w:val="008551DE"/>
    <w:rsid w:val="00856D6D"/>
    <w:rsid w:val="008756F3"/>
    <w:rsid w:val="00887DA4"/>
    <w:rsid w:val="00893525"/>
    <w:rsid w:val="008A5482"/>
    <w:rsid w:val="008A5F6F"/>
    <w:rsid w:val="008B1797"/>
    <w:rsid w:val="008B20A0"/>
    <w:rsid w:val="008C14FC"/>
    <w:rsid w:val="008D285E"/>
    <w:rsid w:val="009023EC"/>
    <w:rsid w:val="00902B9A"/>
    <w:rsid w:val="00915721"/>
    <w:rsid w:val="00923889"/>
    <w:rsid w:val="00925E51"/>
    <w:rsid w:val="0093294B"/>
    <w:rsid w:val="00983782"/>
    <w:rsid w:val="009852D5"/>
    <w:rsid w:val="00994AC6"/>
    <w:rsid w:val="009A1EEC"/>
    <w:rsid w:val="009B1220"/>
    <w:rsid w:val="009B5412"/>
    <w:rsid w:val="009E261A"/>
    <w:rsid w:val="009F596C"/>
    <w:rsid w:val="00A0139E"/>
    <w:rsid w:val="00A03BF4"/>
    <w:rsid w:val="00A11F2F"/>
    <w:rsid w:val="00A120AD"/>
    <w:rsid w:val="00A1780C"/>
    <w:rsid w:val="00A27F7B"/>
    <w:rsid w:val="00A36F11"/>
    <w:rsid w:val="00A4508B"/>
    <w:rsid w:val="00A52C0D"/>
    <w:rsid w:val="00A57BF5"/>
    <w:rsid w:val="00A677B0"/>
    <w:rsid w:val="00A705EB"/>
    <w:rsid w:val="00A73CD8"/>
    <w:rsid w:val="00A74CA2"/>
    <w:rsid w:val="00A75CC3"/>
    <w:rsid w:val="00A80B3B"/>
    <w:rsid w:val="00A81B05"/>
    <w:rsid w:val="00A924EE"/>
    <w:rsid w:val="00A92587"/>
    <w:rsid w:val="00A97EC0"/>
    <w:rsid w:val="00AA720D"/>
    <w:rsid w:val="00AB45C2"/>
    <w:rsid w:val="00AC1FF4"/>
    <w:rsid w:val="00AC22E8"/>
    <w:rsid w:val="00AC5EB3"/>
    <w:rsid w:val="00AE1B5F"/>
    <w:rsid w:val="00AE1DBC"/>
    <w:rsid w:val="00AE2EC6"/>
    <w:rsid w:val="00B01281"/>
    <w:rsid w:val="00B01F6F"/>
    <w:rsid w:val="00B0745A"/>
    <w:rsid w:val="00B2153D"/>
    <w:rsid w:val="00B22A93"/>
    <w:rsid w:val="00B2769B"/>
    <w:rsid w:val="00B349E7"/>
    <w:rsid w:val="00B43C2C"/>
    <w:rsid w:val="00B52C4A"/>
    <w:rsid w:val="00B57647"/>
    <w:rsid w:val="00B60FDE"/>
    <w:rsid w:val="00B71E9C"/>
    <w:rsid w:val="00B7271C"/>
    <w:rsid w:val="00B77922"/>
    <w:rsid w:val="00B910CF"/>
    <w:rsid w:val="00BB1C53"/>
    <w:rsid w:val="00BB2EF7"/>
    <w:rsid w:val="00BC6D48"/>
    <w:rsid w:val="00BD4389"/>
    <w:rsid w:val="00BE4F14"/>
    <w:rsid w:val="00BF19E5"/>
    <w:rsid w:val="00BF1B69"/>
    <w:rsid w:val="00BF1E26"/>
    <w:rsid w:val="00BF2F58"/>
    <w:rsid w:val="00BF313C"/>
    <w:rsid w:val="00BF75B6"/>
    <w:rsid w:val="00C04260"/>
    <w:rsid w:val="00C12385"/>
    <w:rsid w:val="00C1335B"/>
    <w:rsid w:val="00C14BFB"/>
    <w:rsid w:val="00C16954"/>
    <w:rsid w:val="00C21527"/>
    <w:rsid w:val="00C36C62"/>
    <w:rsid w:val="00C5089C"/>
    <w:rsid w:val="00C6457A"/>
    <w:rsid w:val="00C816CD"/>
    <w:rsid w:val="00C82A73"/>
    <w:rsid w:val="00C860EB"/>
    <w:rsid w:val="00C87B29"/>
    <w:rsid w:val="00CB799F"/>
    <w:rsid w:val="00CC29BF"/>
    <w:rsid w:val="00CC3B5D"/>
    <w:rsid w:val="00CC7AE5"/>
    <w:rsid w:val="00CE03BB"/>
    <w:rsid w:val="00CE090B"/>
    <w:rsid w:val="00CE299A"/>
    <w:rsid w:val="00CE6567"/>
    <w:rsid w:val="00CE6BB0"/>
    <w:rsid w:val="00CE78D8"/>
    <w:rsid w:val="00CF02E9"/>
    <w:rsid w:val="00CF44AD"/>
    <w:rsid w:val="00D1411D"/>
    <w:rsid w:val="00D264D0"/>
    <w:rsid w:val="00D30081"/>
    <w:rsid w:val="00D3152F"/>
    <w:rsid w:val="00D35B8C"/>
    <w:rsid w:val="00D35F43"/>
    <w:rsid w:val="00D36BA1"/>
    <w:rsid w:val="00D6053B"/>
    <w:rsid w:val="00D605E6"/>
    <w:rsid w:val="00D62545"/>
    <w:rsid w:val="00D67C05"/>
    <w:rsid w:val="00D67F89"/>
    <w:rsid w:val="00D7712C"/>
    <w:rsid w:val="00D871B6"/>
    <w:rsid w:val="00DB161A"/>
    <w:rsid w:val="00DB1C1A"/>
    <w:rsid w:val="00DB7F35"/>
    <w:rsid w:val="00DC35AB"/>
    <w:rsid w:val="00DC5BE9"/>
    <w:rsid w:val="00DC5E8B"/>
    <w:rsid w:val="00DD0140"/>
    <w:rsid w:val="00DF5EA0"/>
    <w:rsid w:val="00DF75AE"/>
    <w:rsid w:val="00E00F67"/>
    <w:rsid w:val="00E10F8A"/>
    <w:rsid w:val="00E144BB"/>
    <w:rsid w:val="00E14671"/>
    <w:rsid w:val="00E219E8"/>
    <w:rsid w:val="00E3539B"/>
    <w:rsid w:val="00E378E2"/>
    <w:rsid w:val="00E43D12"/>
    <w:rsid w:val="00E47BFE"/>
    <w:rsid w:val="00E57BFF"/>
    <w:rsid w:val="00E606D2"/>
    <w:rsid w:val="00E608E8"/>
    <w:rsid w:val="00E60A8B"/>
    <w:rsid w:val="00E651FC"/>
    <w:rsid w:val="00E81E52"/>
    <w:rsid w:val="00E96458"/>
    <w:rsid w:val="00E97EF6"/>
    <w:rsid w:val="00EA687B"/>
    <w:rsid w:val="00EB15A2"/>
    <w:rsid w:val="00EB2E21"/>
    <w:rsid w:val="00EB58A9"/>
    <w:rsid w:val="00ED2D72"/>
    <w:rsid w:val="00ED3C72"/>
    <w:rsid w:val="00F037D2"/>
    <w:rsid w:val="00F12E4E"/>
    <w:rsid w:val="00F13203"/>
    <w:rsid w:val="00F13D5C"/>
    <w:rsid w:val="00F17E29"/>
    <w:rsid w:val="00F21F49"/>
    <w:rsid w:val="00F256B1"/>
    <w:rsid w:val="00F27174"/>
    <w:rsid w:val="00F318B3"/>
    <w:rsid w:val="00F37A0D"/>
    <w:rsid w:val="00F50E3E"/>
    <w:rsid w:val="00F51337"/>
    <w:rsid w:val="00F6430D"/>
    <w:rsid w:val="00F72AA8"/>
    <w:rsid w:val="00F75B17"/>
    <w:rsid w:val="00F77CD8"/>
    <w:rsid w:val="00F85E3A"/>
    <w:rsid w:val="00F86789"/>
    <w:rsid w:val="00FC67C6"/>
    <w:rsid w:val="00FC6B42"/>
    <w:rsid w:val="00FE22B5"/>
    <w:rsid w:val="00FE6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14AC8"/>
  <w15:docId w15:val="{F2E2FAE7-773B-4062-881E-4CD6D556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rsid w:val="00A81B05"/>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num"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numbering" w:customStyle="1" w:styleId="zapytanie">
    <w:name w:val="zapytanie"/>
    <w:uiPriority w:val="99"/>
    <w:qFormat/>
    <w:rsid w:val="00B76866"/>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B4551"/>
    <w:rPr>
      <w:color w:val="0000FF"/>
      <w:u w:val="single"/>
    </w:rPr>
  </w:style>
  <w:style w:type="character" w:styleId="Uwydatnienie">
    <w:name w:val="Emphasis"/>
    <w:qFormat/>
    <w:rsid w:val="004B4551"/>
    <w:rPr>
      <w:i/>
      <w:iCs/>
    </w:rPr>
  </w:style>
  <w:style w:type="character" w:customStyle="1" w:styleId="Domylnaczcionkaakapitu1">
    <w:name w:val="Domyślna czcionka akapitu1"/>
    <w:rsid w:val="004B4551"/>
  </w:style>
  <w:style w:type="character" w:customStyle="1" w:styleId="Uwydatnienie1">
    <w:name w:val="Uwydatnienie1"/>
    <w:rsid w:val="004B4551"/>
    <w:rPr>
      <w:i/>
      <w:iCs/>
    </w:rPr>
  </w:style>
  <w:style w:type="character" w:customStyle="1" w:styleId="Pogrubienie1">
    <w:name w:val="Pogrubienie1"/>
    <w:rsid w:val="004B4551"/>
    <w:rPr>
      <w:b/>
      <w:bCs/>
    </w:rPr>
  </w:style>
  <w:style w:type="character" w:customStyle="1" w:styleId="Domylnaczcionkaakapitu2">
    <w:name w:val="Domyślna czcionka akapitu2"/>
    <w:rsid w:val="004B4551"/>
  </w:style>
  <w:style w:type="paragraph" w:customStyle="1" w:styleId="Akapitzlist1">
    <w:name w:val="Akapit z listą1"/>
    <w:basedOn w:val="Normalny"/>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rsid w:val="004B4551"/>
    <w:pPr>
      <w:autoSpaceDE w:val="0"/>
    </w:pPr>
    <w:rPr>
      <w:rFonts w:ascii="Arial" w:eastAsia="Times New Roman" w:hAnsi="Arial" w:cs="Arial"/>
      <w:color w:val="000000"/>
      <w:sz w:val="24"/>
      <w:szCs w:val="24"/>
      <w:lang w:eastAsia="zh-CN"/>
    </w:rPr>
  </w:style>
  <w:style w:type="paragraph" w:customStyle="1" w:styleId="NormalnyWeb1">
    <w:name w:val="Normalny (Web)1"/>
    <w:basedOn w:val="Normalny"/>
    <w:rsid w:val="004B4551"/>
    <w:pPr>
      <w:spacing w:before="280" w:after="280" w:line="240" w:lineRule="auto"/>
      <w:jc w:val="left"/>
    </w:pPr>
    <w:rPr>
      <w:rFonts w:ascii="Times New Roman" w:eastAsia="Times New Roman" w:hAnsi="Times New Roman"/>
      <w:sz w:val="24"/>
      <w:szCs w:val="24"/>
      <w:lang w:eastAsia="pl-PL"/>
    </w:rPr>
  </w:style>
  <w:style w:type="paragraph" w:customStyle="1" w:styleId="Akapitzlist2">
    <w:name w:val="Akapit z listą2"/>
    <w:basedOn w:val="Normalny"/>
    <w:rsid w:val="00A27F7B"/>
    <w:pPr>
      <w:spacing w:after="160" w:line="252" w:lineRule="auto"/>
      <w:ind w:left="720"/>
      <w:contextualSpacing/>
    </w:pPr>
    <w:rPr>
      <w:rFonts w:ascii="Calibri" w:eastAsia="Times New Roman" w:hAnsi="Calibri" w:cs="Calibri"/>
      <w:sz w:val="22"/>
      <w:lang w:eastAsia="zh-CN"/>
    </w:rPr>
  </w:style>
  <w:style w:type="character" w:styleId="Nierozpoznanawzmianka">
    <w:name w:val="Unresolved Mention"/>
    <w:basedOn w:val="Domylnaczcionkaakapitu"/>
    <w:uiPriority w:val="99"/>
    <w:semiHidden/>
    <w:unhideWhenUsed/>
    <w:rsid w:val="00C12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72401">
      <w:bodyDiv w:val="1"/>
      <w:marLeft w:val="0"/>
      <w:marRight w:val="0"/>
      <w:marTop w:val="0"/>
      <w:marBottom w:val="0"/>
      <w:divBdr>
        <w:top w:val="none" w:sz="0" w:space="0" w:color="auto"/>
        <w:left w:val="none" w:sz="0" w:space="0" w:color="auto"/>
        <w:bottom w:val="none" w:sz="0" w:space="0" w:color="auto"/>
        <w:right w:val="none" w:sz="0" w:space="0" w:color="auto"/>
      </w:divBdr>
    </w:div>
    <w:div w:id="1259364183">
      <w:bodyDiv w:val="1"/>
      <w:marLeft w:val="0"/>
      <w:marRight w:val="0"/>
      <w:marTop w:val="0"/>
      <w:marBottom w:val="0"/>
      <w:divBdr>
        <w:top w:val="none" w:sz="0" w:space="0" w:color="auto"/>
        <w:left w:val="none" w:sz="0" w:space="0" w:color="auto"/>
        <w:bottom w:val="none" w:sz="0" w:space="0" w:color="auto"/>
        <w:right w:val="none" w:sz="0" w:space="0" w:color="auto"/>
      </w:divBdr>
    </w:div>
    <w:div w:id="1788622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mcuw.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1907</Words>
  <Characters>11445</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5</cp:revision>
  <cp:lastPrinted>2023-05-31T11:57:00Z</cp:lastPrinted>
  <dcterms:created xsi:type="dcterms:W3CDTF">2025-12-02T10:15:00Z</dcterms:created>
  <dcterms:modified xsi:type="dcterms:W3CDTF">2025-12-02T10:19:00Z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